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12B21" w14:textId="493A726E" w:rsidR="00CA516F" w:rsidRDefault="002B47B2" w:rsidP="00736FFC">
      <w:pPr>
        <w:ind w:left="4248" w:firstLine="6"/>
        <w:jc w:val="right"/>
        <w:rPr>
          <w:rFonts w:ascii="Century" w:hAnsi="Century"/>
          <w:b/>
        </w:rPr>
      </w:pPr>
      <w:r>
        <w:rPr>
          <w:rFonts w:ascii="Century" w:hAnsi="Century"/>
          <w:b/>
        </w:rPr>
        <w:t>PRIJEDLOG</w:t>
      </w:r>
    </w:p>
    <w:p w14:paraId="078D8EC0" w14:textId="77777777" w:rsidR="00CA516F" w:rsidRDefault="00CA516F" w:rsidP="00736FFC">
      <w:pPr>
        <w:ind w:left="4248" w:firstLine="6"/>
        <w:jc w:val="right"/>
        <w:rPr>
          <w:rFonts w:ascii="Century" w:hAnsi="Century"/>
          <w:b/>
        </w:rPr>
      </w:pPr>
    </w:p>
    <w:p w14:paraId="1D4615CB" w14:textId="77777777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  </w:t>
      </w:r>
      <w:r>
        <w:rPr>
          <w:noProof/>
        </w:rPr>
        <w:drawing>
          <wp:anchor distT="0" distB="0" distL="114300" distR="114300" simplePos="0" relativeHeight="251643904" behindDoc="0" locked="0" layoutInCell="1" allowOverlap="1" wp14:anchorId="166EA6A6" wp14:editId="2DFBEE4B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4928" behindDoc="0" locked="0" layoutInCell="1" allowOverlap="1" wp14:anchorId="34F191BB" wp14:editId="32708EA6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BED31B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47B57BCA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185ACB14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6E2D77CF" w14:textId="77777777" w:rsidR="00736FFC" w:rsidRP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615A2D38" w14:textId="77777777" w:rsidR="00736FFC" w:rsidRDefault="008C5275" w:rsidP="00736FFC">
      <w:pPr>
        <w:pStyle w:val="Tijeloteksta"/>
      </w:pPr>
      <w:r>
        <w:t xml:space="preserve"> </w:t>
      </w:r>
    </w:p>
    <w:p w14:paraId="5B85A245" w14:textId="03FCC62B" w:rsidR="00736FFC" w:rsidRDefault="00736FFC" w:rsidP="00736FFC">
      <w:pPr>
        <w:ind w:firstLine="708"/>
        <w:jc w:val="both"/>
      </w:pPr>
      <w:r>
        <w:t xml:space="preserve">Na temelju članka </w:t>
      </w:r>
      <w:r w:rsidR="00CA516F">
        <w:t xml:space="preserve">89. </w:t>
      </w:r>
      <w:r>
        <w:t xml:space="preserve">Zakona o proračunu ( NN </w:t>
      </w:r>
      <w:r w:rsidR="00CA516F">
        <w:t>144/21</w:t>
      </w:r>
      <w:r>
        <w:t xml:space="preserve"> )  i članku 31. Statuta Općine Dekanovec („Službeni glasnik Međimurske županije“ broj 3/18</w:t>
      </w:r>
      <w:r w:rsidR="00344C1F">
        <w:t>, 10/20</w:t>
      </w:r>
      <w:r w:rsidR="00CA516F">
        <w:t>, 6/21</w:t>
      </w:r>
      <w:r w:rsidR="002B47B2">
        <w:t>, 4/22</w:t>
      </w:r>
      <w:r>
        <w:t xml:space="preserve"> ), Općinsko Vijeće Općine Dekanovec na </w:t>
      </w:r>
      <w:r w:rsidR="002B47B2">
        <w:t>10</w:t>
      </w:r>
      <w:r>
        <w:t xml:space="preserve">. sjednici održanoj </w:t>
      </w:r>
      <w:r w:rsidR="002B47B2">
        <w:t>____</w:t>
      </w:r>
      <w:r>
        <w:t>.03.20</w:t>
      </w:r>
      <w:r w:rsidR="00B13784">
        <w:t>2</w:t>
      </w:r>
      <w:r w:rsidR="002B47B2">
        <w:t>3</w:t>
      </w:r>
      <w:r>
        <w:t>. godine, donijelo je</w:t>
      </w:r>
    </w:p>
    <w:p w14:paraId="30AF249B" w14:textId="77777777" w:rsidR="00736FFC" w:rsidRDefault="00736FFC" w:rsidP="00736FFC"/>
    <w:p w14:paraId="4A1C2B98" w14:textId="77777777" w:rsidR="00736FFC" w:rsidRDefault="00736FFC" w:rsidP="00736FFC"/>
    <w:p w14:paraId="35C14587" w14:textId="77777777" w:rsidR="00736FFC" w:rsidRDefault="00736FFC" w:rsidP="00736FFC"/>
    <w:p w14:paraId="529527AE" w14:textId="77777777" w:rsidR="00736FFC" w:rsidRDefault="00736FFC" w:rsidP="00736FFC">
      <w:pPr>
        <w:jc w:val="center"/>
        <w:rPr>
          <w:b/>
        </w:rPr>
      </w:pPr>
      <w:r>
        <w:rPr>
          <w:b/>
        </w:rPr>
        <w:t>O D L U K U</w:t>
      </w:r>
    </w:p>
    <w:p w14:paraId="3F201DAC" w14:textId="77777777" w:rsidR="00736FFC" w:rsidRDefault="00736FFC" w:rsidP="00736FFC">
      <w:pPr>
        <w:jc w:val="center"/>
        <w:rPr>
          <w:b/>
        </w:rPr>
      </w:pPr>
      <w:r>
        <w:rPr>
          <w:b/>
        </w:rPr>
        <w:t xml:space="preserve">o prihvaćanju Godišnjeg izvještaja o izvršenju Proračuna Općine Dekanovec </w:t>
      </w:r>
    </w:p>
    <w:p w14:paraId="4E1F12B2" w14:textId="3FE0F202" w:rsidR="00736FFC" w:rsidRDefault="00736FFC" w:rsidP="00736FFC">
      <w:pPr>
        <w:jc w:val="center"/>
        <w:rPr>
          <w:b/>
        </w:rPr>
      </w:pPr>
      <w:r>
        <w:rPr>
          <w:b/>
        </w:rPr>
        <w:t>za 20</w:t>
      </w:r>
      <w:r w:rsidR="00344C1F">
        <w:rPr>
          <w:b/>
        </w:rPr>
        <w:t>2</w:t>
      </w:r>
      <w:r w:rsidR="002B47B2">
        <w:rPr>
          <w:b/>
        </w:rPr>
        <w:t>2</w:t>
      </w:r>
      <w:r>
        <w:rPr>
          <w:b/>
        </w:rPr>
        <w:t>. godinu</w:t>
      </w:r>
    </w:p>
    <w:p w14:paraId="191D0DE2" w14:textId="77777777" w:rsidR="00736FFC" w:rsidRDefault="00736FFC" w:rsidP="00736FFC">
      <w:pPr>
        <w:jc w:val="center"/>
        <w:rPr>
          <w:b/>
        </w:rPr>
      </w:pPr>
    </w:p>
    <w:p w14:paraId="0AAA5B11" w14:textId="5119B068" w:rsidR="00736FFC" w:rsidRDefault="00736FFC" w:rsidP="00736FFC">
      <w:pPr>
        <w:jc w:val="center"/>
      </w:pPr>
    </w:p>
    <w:p w14:paraId="6191653D" w14:textId="77777777" w:rsidR="002A11EB" w:rsidRDefault="002A11EB" w:rsidP="00736FFC">
      <w:pPr>
        <w:jc w:val="center"/>
      </w:pPr>
    </w:p>
    <w:p w14:paraId="447444FC" w14:textId="77777777" w:rsidR="00736FFC" w:rsidRDefault="00736FFC" w:rsidP="00736FFC">
      <w:pPr>
        <w:jc w:val="center"/>
        <w:rPr>
          <w:b/>
        </w:rPr>
      </w:pPr>
      <w:r>
        <w:rPr>
          <w:b/>
        </w:rPr>
        <w:t>Članak 1.</w:t>
      </w:r>
    </w:p>
    <w:p w14:paraId="3B875F06" w14:textId="77777777" w:rsidR="00736FFC" w:rsidRDefault="00736FFC" w:rsidP="00736FFC">
      <w:pPr>
        <w:jc w:val="center"/>
      </w:pPr>
    </w:p>
    <w:p w14:paraId="53553D19" w14:textId="1BC224C7" w:rsidR="00736FFC" w:rsidRDefault="00736FFC" w:rsidP="00736FFC">
      <w:pPr>
        <w:ind w:firstLine="708"/>
      </w:pPr>
      <w:r>
        <w:t>Prihvaća se Godišnji izvještaj o izvršenju Proračuna Općine Dekanovec za 20</w:t>
      </w:r>
      <w:r w:rsidR="00344C1F">
        <w:t>2</w:t>
      </w:r>
      <w:r w:rsidR="002B47B2">
        <w:t>2</w:t>
      </w:r>
      <w:r>
        <w:t>. godinu KLASA: 02</w:t>
      </w:r>
      <w:r w:rsidR="00CA516F">
        <w:t>4</w:t>
      </w:r>
      <w:r>
        <w:t>-0</w:t>
      </w:r>
      <w:r w:rsidR="00CA516F">
        <w:t>1</w:t>
      </w:r>
      <w:r>
        <w:t>/</w:t>
      </w:r>
      <w:r w:rsidR="00B13784">
        <w:t>2</w:t>
      </w:r>
      <w:r w:rsidR="002B47B2">
        <w:t>3</w:t>
      </w:r>
      <w:r>
        <w:t>-01/</w:t>
      </w:r>
      <w:r w:rsidR="00B13784">
        <w:t>01</w:t>
      </w:r>
      <w:r>
        <w:t>,  URBROJ: 2109</w:t>
      </w:r>
      <w:r w:rsidR="00CA516F">
        <w:t>-</w:t>
      </w:r>
      <w:r>
        <w:t>20-02-</w:t>
      </w:r>
      <w:r w:rsidR="00B13784">
        <w:t>2</w:t>
      </w:r>
      <w:r w:rsidR="002B47B2">
        <w:t>3</w:t>
      </w:r>
      <w:r>
        <w:t>-</w:t>
      </w:r>
      <w:r w:rsidR="002A11EB">
        <w:t>2</w:t>
      </w:r>
      <w:r>
        <w:t xml:space="preserve">  od </w:t>
      </w:r>
      <w:r w:rsidR="002B47B2">
        <w:t>__</w:t>
      </w:r>
      <w:r>
        <w:t>.03.20</w:t>
      </w:r>
      <w:r w:rsidR="00B13784">
        <w:t>2</w:t>
      </w:r>
      <w:r w:rsidR="002B47B2">
        <w:t>3</w:t>
      </w:r>
      <w:r>
        <w:t>. godine</w:t>
      </w:r>
    </w:p>
    <w:p w14:paraId="0815D2B5" w14:textId="77777777" w:rsidR="00736FFC" w:rsidRDefault="00736FFC" w:rsidP="00736FFC">
      <w:pPr>
        <w:ind w:firstLine="708"/>
      </w:pPr>
    </w:p>
    <w:p w14:paraId="48412F70" w14:textId="77777777" w:rsidR="00736FFC" w:rsidRDefault="00736FFC" w:rsidP="00736FFC">
      <w:pPr>
        <w:tabs>
          <w:tab w:val="left" w:pos="3210"/>
        </w:tabs>
      </w:pPr>
      <w:r>
        <w:tab/>
      </w:r>
    </w:p>
    <w:p w14:paraId="07C5B2AF" w14:textId="77777777" w:rsidR="00736FFC" w:rsidRDefault="00736FFC" w:rsidP="00736FFC">
      <w:pPr>
        <w:tabs>
          <w:tab w:val="left" w:pos="3210"/>
        </w:tabs>
        <w:jc w:val="center"/>
        <w:rPr>
          <w:b/>
        </w:rPr>
      </w:pPr>
      <w:r>
        <w:rPr>
          <w:b/>
        </w:rPr>
        <w:t>Članak 2.</w:t>
      </w:r>
    </w:p>
    <w:p w14:paraId="466492A1" w14:textId="77777777" w:rsidR="00736FFC" w:rsidRDefault="00736FFC" w:rsidP="00736FFC">
      <w:pPr>
        <w:tabs>
          <w:tab w:val="left" w:pos="3210"/>
        </w:tabs>
        <w:jc w:val="center"/>
        <w:rPr>
          <w:b/>
        </w:rPr>
      </w:pPr>
    </w:p>
    <w:p w14:paraId="1B5A0707" w14:textId="77777777" w:rsidR="00736FFC" w:rsidRDefault="00736FFC" w:rsidP="00736FFC">
      <w:pPr>
        <w:tabs>
          <w:tab w:val="left" w:pos="709"/>
          <w:tab w:val="left" w:pos="3210"/>
        </w:tabs>
      </w:pPr>
      <w:r>
        <w:tab/>
        <w:t>Ova Odluka stupa na snagu osmog dana od dana objave u «Službenom glasniku Međimurske županije».</w:t>
      </w:r>
    </w:p>
    <w:p w14:paraId="67CC5788" w14:textId="77777777" w:rsidR="00736FFC" w:rsidRDefault="00736FFC" w:rsidP="00736FFC">
      <w:pPr>
        <w:tabs>
          <w:tab w:val="left" w:pos="709"/>
          <w:tab w:val="left" w:pos="3210"/>
        </w:tabs>
      </w:pPr>
    </w:p>
    <w:p w14:paraId="2546DAE5" w14:textId="77777777" w:rsidR="00736FFC" w:rsidRDefault="00736FFC" w:rsidP="00736FFC">
      <w:pPr>
        <w:tabs>
          <w:tab w:val="left" w:pos="3210"/>
        </w:tabs>
      </w:pPr>
    </w:p>
    <w:p w14:paraId="2A48388B" w14:textId="77777777" w:rsidR="00736FFC" w:rsidRDefault="00736FFC" w:rsidP="00736FFC">
      <w:pPr>
        <w:tabs>
          <w:tab w:val="left" w:pos="3210"/>
        </w:tabs>
      </w:pPr>
    </w:p>
    <w:p w14:paraId="2FADEC90" w14:textId="77777777" w:rsidR="00736FFC" w:rsidRDefault="00736FFC" w:rsidP="00736FFC">
      <w:pPr>
        <w:jc w:val="center"/>
        <w:rPr>
          <w:b/>
        </w:rPr>
      </w:pPr>
      <w:r>
        <w:rPr>
          <w:b/>
        </w:rPr>
        <w:t>OPĆINSKO VIJEĆE OPĆINE DEKANOVEC</w:t>
      </w:r>
    </w:p>
    <w:p w14:paraId="3E590F67" w14:textId="77777777" w:rsidR="00736FFC" w:rsidRDefault="00736FFC" w:rsidP="00736FFC">
      <w:pPr>
        <w:jc w:val="center"/>
        <w:rPr>
          <w:b/>
        </w:rPr>
      </w:pPr>
    </w:p>
    <w:p w14:paraId="79B0BA02" w14:textId="77777777" w:rsidR="00736FFC" w:rsidRDefault="00736FFC" w:rsidP="00736FFC">
      <w:pPr>
        <w:jc w:val="center"/>
      </w:pPr>
    </w:p>
    <w:p w14:paraId="0BDCC588" w14:textId="77777777" w:rsidR="00736FFC" w:rsidRDefault="00736FFC" w:rsidP="00736FFC">
      <w:pPr>
        <w:jc w:val="center"/>
      </w:pPr>
    </w:p>
    <w:p w14:paraId="2F92ADFA" w14:textId="48EC233E" w:rsidR="00736FFC" w:rsidRPr="00130DA1" w:rsidRDefault="00736FFC" w:rsidP="00736FF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02</w:t>
      </w:r>
      <w:r w:rsidR="00CA516F">
        <w:rPr>
          <w:rFonts w:eastAsia="Calibri"/>
          <w:color w:val="000000"/>
          <w:szCs w:val="22"/>
          <w:lang w:val="en-US" w:eastAsia="en-US"/>
        </w:rPr>
        <w:t>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14672F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B13784">
        <w:rPr>
          <w:rFonts w:eastAsia="Calibri"/>
          <w:color w:val="000000"/>
          <w:szCs w:val="22"/>
          <w:lang w:val="en-US" w:eastAsia="en-US"/>
        </w:rPr>
        <w:t>2</w:t>
      </w:r>
      <w:r w:rsidR="002B47B2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-01/0</w:t>
      </w:r>
      <w:r w:rsidR="00B13784">
        <w:rPr>
          <w:rFonts w:eastAsia="Calibri"/>
          <w:color w:val="000000"/>
          <w:szCs w:val="22"/>
          <w:lang w:val="en-US" w:eastAsia="en-US"/>
        </w:rPr>
        <w:t>1</w:t>
      </w:r>
    </w:p>
    <w:p w14:paraId="292912CF" w14:textId="72C643CC" w:rsidR="00736FFC" w:rsidRDefault="00736FFC" w:rsidP="00736FF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CA516F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B13784">
        <w:rPr>
          <w:rFonts w:eastAsia="Calibri"/>
          <w:color w:val="000000"/>
          <w:szCs w:val="22"/>
          <w:lang w:val="en-US" w:eastAsia="en-US"/>
        </w:rPr>
        <w:t>2</w:t>
      </w:r>
      <w:r w:rsidR="002B47B2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-</w:t>
      </w:r>
    </w:p>
    <w:p w14:paraId="27C35183" w14:textId="349732EE" w:rsidR="00736FFC" w:rsidRDefault="00736FFC" w:rsidP="00736FF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2B47B2">
        <w:rPr>
          <w:rFonts w:eastAsia="Calibri"/>
          <w:color w:val="000000"/>
          <w:szCs w:val="22"/>
          <w:lang w:val="en-US" w:eastAsia="en-US"/>
        </w:rPr>
        <w:t>___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B13784">
        <w:rPr>
          <w:rFonts w:eastAsia="Calibri"/>
          <w:color w:val="000000"/>
          <w:szCs w:val="22"/>
          <w:lang w:val="en-US" w:eastAsia="en-US"/>
        </w:rPr>
        <w:t>2</w:t>
      </w:r>
      <w:r w:rsidR="002B47B2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7DF8F02E" w14:textId="77777777" w:rsidR="005D4354" w:rsidRDefault="005D4354" w:rsidP="00736FF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0B1ADEEB" w14:textId="21E5BEBC" w:rsidR="00736FFC" w:rsidRDefault="00736FFC" w:rsidP="00736FFC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05D30984" w14:textId="77777777" w:rsidR="002A11EB" w:rsidRPr="00130DA1" w:rsidRDefault="002A11EB" w:rsidP="00736FFC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20E6860F" w14:textId="77777777" w:rsidR="00736FFC" w:rsidRPr="00130DA1" w:rsidRDefault="00736FFC" w:rsidP="00736FF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46B1B920" w14:textId="77777777" w:rsidR="00736FFC" w:rsidRPr="00CF2BE6" w:rsidRDefault="00736FFC" w:rsidP="00736FFC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2B17EC00" w14:textId="77777777" w:rsidR="00736FFC" w:rsidRPr="00CF2BE6" w:rsidRDefault="00736FFC" w:rsidP="00736FFC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4FC57AA4" w14:textId="77777777" w:rsidR="00736FFC" w:rsidRPr="00CF2BE6" w:rsidRDefault="00736FFC" w:rsidP="00736FFC">
      <w:pPr>
        <w:jc w:val="both"/>
        <w:rPr>
          <w:b/>
        </w:rPr>
      </w:pPr>
    </w:p>
    <w:p w14:paraId="65FEB9B8" w14:textId="581E6440" w:rsidR="00736FFC" w:rsidRPr="00CF2BE6" w:rsidRDefault="00736FFC" w:rsidP="00736FFC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</w:t>
      </w:r>
      <w:r w:rsidR="00CA516F">
        <w:rPr>
          <w:b/>
        </w:rPr>
        <w:t>Melani Baumgartner</w:t>
      </w:r>
      <w:r w:rsidRPr="00CF2BE6">
        <w:rPr>
          <w:bCs/>
        </w:rPr>
        <w:t xml:space="preserve">                                          </w:t>
      </w:r>
    </w:p>
    <w:p w14:paraId="7827C75E" w14:textId="77777777" w:rsidR="00736FFC" w:rsidRPr="00CF2BE6" w:rsidRDefault="00736FFC" w:rsidP="00736FFC">
      <w:pPr>
        <w:ind w:left="4248" w:firstLine="6"/>
        <w:rPr>
          <w:rFonts w:ascii="Century" w:hAnsi="Century"/>
          <w:sz w:val="18"/>
        </w:rPr>
      </w:pPr>
    </w:p>
    <w:p w14:paraId="29186732" w14:textId="77777777" w:rsidR="00736FFC" w:rsidRPr="00130DA1" w:rsidRDefault="00736FFC" w:rsidP="00736FF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283BC15B" w14:textId="77777777" w:rsidR="00736FFC" w:rsidRDefault="00736FFC" w:rsidP="00736FFC">
      <w:pPr>
        <w:pStyle w:val="Naslov4"/>
        <w:rPr>
          <w:rFonts w:eastAsia="Calibri"/>
          <w:color w:val="000000"/>
          <w:szCs w:val="22"/>
          <w:lang w:val="en-US" w:eastAsia="en-US"/>
        </w:rPr>
      </w:pPr>
    </w:p>
    <w:p w14:paraId="2FD65FF2" w14:textId="77777777" w:rsidR="00736FFC" w:rsidRDefault="00736FFC" w:rsidP="00736FFC">
      <w:pPr>
        <w:pStyle w:val="Naslov4"/>
        <w:rPr>
          <w:rFonts w:eastAsia="Calibri"/>
          <w:color w:val="000000"/>
          <w:szCs w:val="22"/>
          <w:lang w:val="en-US" w:eastAsia="en-US"/>
        </w:rPr>
      </w:pPr>
    </w:p>
    <w:p w14:paraId="4E2B9F2E" w14:textId="77777777" w:rsidR="00736FFC" w:rsidRDefault="00736FFC" w:rsidP="00736FFC">
      <w:pPr>
        <w:pStyle w:val="Naslov4"/>
        <w:rPr>
          <w:rFonts w:eastAsia="Calibri"/>
          <w:color w:val="000000"/>
          <w:szCs w:val="22"/>
          <w:lang w:val="en-US" w:eastAsia="en-US"/>
        </w:rPr>
      </w:pPr>
    </w:p>
    <w:p w14:paraId="7A86807F" w14:textId="77777777" w:rsidR="00736FFC" w:rsidRDefault="00736FFC" w:rsidP="00736FFC">
      <w:pPr>
        <w:pStyle w:val="Naslov4"/>
        <w:rPr>
          <w:rFonts w:eastAsia="Calibri"/>
          <w:color w:val="000000"/>
          <w:szCs w:val="22"/>
          <w:lang w:val="en-US" w:eastAsia="en-US"/>
        </w:rPr>
      </w:pPr>
    </w:p>
    <w:p w14:paraId="14FC91B5" w14:textId="77777777" w:rsidR="00736FFC" w:rsidRDefault="00736FFC" w:rsidP="00736FFC">
      <w:pPr>
        <w:pStyle w:val="Naslov4"/>
        <w:rPr>
          <w:rFonts w:eastAsia="Calibri"/>
          <w:color w:val="000000"/>
          <w:szCs w:val="22"/>
          <w:lang w:val="en-US" w:eastAsia="en-US"/>
        </w:rPr>
      </w:pPr>
    </w:p>
    <w:p w14:paraId="386E931D" w14:textId="77777777" w:rsidR="00736FFC" w:rsidRDefault="00736FFC" w:rsidP="00736FFC">
      <w:pPr>
        <w:pStyle w:val="Naslov4"/>
        <w:rPr>
          <w:rFonts w:eastAsia="Calibri"/>
          <w:color w:val="000000"/>
          <w:szCs w:val="22"/>
          <w:lang w:val="en-US" w:eastAsia="en-US"/>
        </w:rPr>
      </w:pPr>
    </w:p>
    <w:p w14:paraId="050E8885" w14:textId="77777777" w:rsidR="00736FFC" w:rsidRDefault="00736FFC" w:rsidP="00736FFC">
      <w:pPr>
        <w:pStyle w:val="Naslov4"/>
        <w:rPr>
          <w:rFonts w:eastAsia="Calibri"/>
          <w:color w:val="000000"/>
          <w:szCs w:val="22"/>
          <w:lang w:val="en-US" w:eastAsia="en-US"/>
        </w:rPr>
      </w:pPr>
    </w:p>
    <w:p w14:paraId="199806A6" w14:textId="77777777" w:rsidR="00736FFC" w:rsidRDefault="00736FFC" w:rsidP="00736FFC">
      <w:pPr>
        <w:pStyle w:val="Naslov4"/>
        <w:rPr>
          <w:rFonts w:eastAsia="Calibri"/>
          <w:color w:val="000000"/>
          <w:szCs w:val="22"/>
          <w:lang w:val="en-US" w:eastAsia="en-US"/>
        </w:rPr>
      </w:pPr>
    </w:p>
    <w:p w14:paraId="7843C7D9" w14:textId="77777777" w:rsidR="00736FFC" w:rsidRDefault="00736FFC" w:rsidP="00736FFC">
      <w:pPr>
        <w:pStyle w:val="Naslov4"/>
        <w:rPr>
          <w:rFonts w:eastAsia="Calibri"/>
          <w:color w:val="000000"/>
          <w:szCs w:val="22"/>
          <w:lang w:val="en-US" w:eastAsia="en-US"/>
        </w:rPr>
      </w:pPr>
    </w:p>
    <w:p w14:paraId="5B56BCDA" w14:textId="77777777" w:rsidR="00736FFC" w:rsidRDefault="00736FFC" w:rsidP="00736FFC">
      <w:pPr>
        <w:pStyle w:val="Naslov4"/>
        <w:rPr>
          <w:rFonts w:eastAsia="Calibri"/>
          <w:color w:val="000000"/>
          <w:szCs w:val="22"/>
          <w:lang w:val="en-US" w:eastAsia="en-US"/>
        </w:rPr>
      </w:pPr>
    </w:p>
    <w:p w14:paraId="2997DC20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6669A33B" w14:textId="6156EBC4" w:rsidR="002B47B2" w:rsidRPr="002B47B2" w:rsidRDefault="002B47B2" w:rsidP="002B47B2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  <w:r w:rsidRPr="002B47B2">
        <w:rPr>
          <w:rFonts w:ascii="Arial" w:hAnsi="Arial" w:cs="Arial"/>
          <w:b/>
          <w:bCs/>
          <w:sz w:val="22"/>
          <w:szCs w:val="22"/>
          <w:lang w:val="de-DE"/>
        </w:rPr>
        <w:lastRenderedPageBreak/>
        <w:t>PRIJEDLOG</w:t>
      </w:r>
    </w:p>
    <w:p w14:paraId="76C789C1" w14:textId="6F8A2C60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45952" behindDoc="0" locked="0" layoutInCell="1" allowOverlap="1" wp14:anchorId="231D365F" wp14:editId="32BB999A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6976" behindDoc="0" locked="0" layoutInCell="1" allowOverlap="1" wp14:anchorId="62008089" wp14:editId="484FEE92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FCB6C9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7CFD18A7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14A7C47E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0329D923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777BD280" w14:textId="77777777" w:rsidR="008C5275" w:rsidRDefault="008C5275" w:rsidP="008C527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644780F2" w14:textId="4DA5DE57" w:rsidR="00D94EB0" w:rsidRPr="00CF2BE6" w:rsidRDefault="00740703">
      <w:pPr>
        <w:autoSpaceDE w:val="0"/>
        <w:jc w:val="both"/>
        <w:rPr>
          <w:rFonts w:ascii="TimesNewRomanPSMT" w:hAnsi="TimesNewRomanPSMT" w:cs="TimesNewRomanPSMT"/>
        </w:rPr>
      </w:pPr>
      <w:r w:rsidRPr="00CF2BE6">
        <w:rPr>
          <w:rFonts w:ascii="TimesNewRomanPSMT" w:hAnsi="TimesNewRomanPSMT" w:cs="TimesNewRomanPSMT"/>
        </w:rPr>
        <w:t>Na temelju članka 82. stavak 2. Pravilnika o proračunskom računovodstvu i računskom planu (“Narodne novine” broj 124/14.</w:t>
      </w:r>
      <w:r w:rsidR="00736FFC">
        <w:rPr>
          <w:rFonts w:ascii="TimesNewRomanPSMT" w:hAnsi="TimesNewRomanPSMT" w:cs="TimesNewRomanPSMT"/>
        </w:rPr>
        <w:t xml:space="preserve">, </w:t>
      </w:r>
      <w:r w:rsidRPr="00CF2BE6">
        <w:rPr>
          <w:rFonts w:ascii="TimesNewRomanPSMT" w:hAnsi="TimesNewRomanPSMT" w:cs="TimesNewRomanPSMT"/>
        </w:rPr>
        <w:t>115/15</w:t>
      </w:r>
      <w:r w:rsidR="00736FFC">
        <w:rPr>
          <w:rFonts w:ascii="TimesNewRomanPSMT" w:hAnsi="TimesNewRomanPSMT" w:cs="TimesNewRomanPSMT"/>
        </w:rPr>
        <w:t>, 8</w:t>
      </w:r>
      <w:r w:rsidR="00344C1F">
        <w:rPr>
          <w:rFonts w:ascii="TimesNewRomanPSMT" w:hAnsi="TimesNewRomanPSMT" w:cs="TimesNewRomanPSMT"/>
        </w:rPr>
        <w:t>7</w:t>
      </w:r>
      <w:r w:rsidR="00736FFC">
        <w:rPr>
          <w:rFonts w:ascii="TimesNewRomanPSMT" w:hAnsi="TimesNewRomanPSMT" w:cs="TimesNewRomanPSMT"/>
        </w:rPr>
        <w:t>/16</w:t>
      </w:r>
      <w:r w:rsidR="00DA534F">
        <w:rPr>
          <w:rFonts w:ascii="TimesNewRomanPSMT" w:hAnsi="TimesNewRomanPSMT" w:cs="TimesNewRomanPSMT"/>
        </w:rPr>
        <w:t xml:space="preserve">, </w:t>
      </w:r>
      <w:r w:rsidR="00736FFC">
        <w:rPr>
          <w:rFonts w:ascii="TimesNewRomanPSMT" w:hAnsi="TimesNewRomanPSMT" w:cs="TimesNewRomanPSMT"/>
        </w:rPr>
        <w:t>3/18</w:t>
      </w:r>
      <w:r w:rsidR="00344C1F">
        <w:rPr>
          <w:rFonts w:ascii="TimesNewRomanPSMT" w:hAnsi="TimesNewRomanPSMT" w:cs="TimesNewRomanPSMT"/>
        </w:rPr>
        <w:t>, 126/19 i 108/20</w:t>
      </w:r>
      <w:r w:rsidRPr="00CF2BE6">
        <w:rPr>
          <w:rFonts w:ascii="TimesNewRomanPSMT" w:hAnsi="TimesNewRomanPSMT" w:cs="TimesNewRomanPSMT"/>
        </w:rPr>
        <w:t>)</w:t>
      </w:r>
      <w:r w:rsidR="00736FFC">
        <w:rPr>
          <w:rFonts w:ascii="TimesNewRomanPSMT" w:hAnsi="TimesNewRomanPSMT" w:cs="TimesNewRomanPSMT"/>
        </w:rPr>
        <w:t xml:space="preserve"> i </w:t>
      </w:r>
      <w:r w:rsidRPr="00CF2BE6">
        <w:rPr>
          <w:rFonts w:ascii="TimesNewRomanPSMT" w:hAnsi="TimesNewRomanPSMT" w:cs="TimesNewRomanPSMT"/>
        </w:rPr>
        <w:t xml:space="preserve"> članka 31. Statuta Općine Dekanovec</w:t>
      </w:r>
      <w:r w:rsidR="00736FFC">
        <w:rPr>
          <w:rFonts w:ascii="TimesNewRomanPSMT" w:hAnsi="TimesNewRomanPSMT" w:cs="TimesNewRomanPSMT"/>
        </w:rPr>
        <w:t xml:space="preserve"> („Službeni glasnik Međimurske županije“ broj </w:t>
      </w:r>
      <w:r w:rsidRPr="00CF2BE6">
        <w:rPr>
          <w:rFonts w:ascii="TimesNewRomanPSMT" w:hAnsi="TimesNewRomanPSMT" w:cs="TimesNewRomanPSMT"/>
        </w:rPr>
        <w:t xml:space="preserve"> </w:t>
      </w:r>
      <w:r w:rsidR="00736FFC">
        <w:rPr>
          <w:rFonts w:ascii="TimesNewRomanPSMT" w:hAnsi="TimesNewRomanPSMT" w:cs="TimesNewRomanPSMT"/>
        </w:rPr>
        <w:t>3</w:t>
      </w:r>
      <w:r w:rsidRPr="00CF2BE6">
        <w:rPr>
          <w:rFonts w:ascii="TimesNewRomanPSMT" w:hAnsi="TimesNewRomanPSMT" w:cs="TimesNewRomanPSMT"/>
        </w:rPr>
        <w:t>/1</w:t>
      </w:r>
      <w:r w:rsidR="00736FFC">
        <w:rPr>
          <w:rFonts w:ascii="TimesNewRomanPSMT" w:hAnsi="TimesNewRomanPSMT" w:cs="TimesNewRomanPSMT"/>
        </w:rPr>
        <w:t>8</w:t>
      </w:r>
      <w:r w:rsidR="00344C1F">
        <w:rPr>
          <w:rFonts w:ascii="TimesNewRomanPSMT" w:hAnsi="TimesNewRomanPSMT" w:cs="TimesNewRomanPSMT"/>
        </w:rPr>
        <w:t>, 10/20</w:t>
      </w:r>
      <w:r w:rsidR="00DA534F">
        <w:rPr>
          <w:rFonts w:ascii="TimesNewRomanPSMT" w:hAnsi="TimesNewRomanPSMT" w:cs="TimesNewRomanPSMT"/>
        </w:rPr>
        <w:t>, 6/21</w:t>
      </w:r>
      <w:r w:rsidR="002B47B2">
        <w:rPr>
          <w:rFonts w:ascii="TimesNewRomanPSMT" w:hAnsi="TimesNewRomanPSMT" w:cs="TimesNewRomanPSMT"/>
        </w:rPr>
        <w:t>, 4/22</w:t>
      </w:r>
      <w:r w:rsidRPr="00CF2BE6">
        <w:rPr>
          <w:rFonts w:ascii="TimesNewRomanPSMT" w:hAnsi="TimesNewRomanPSMT" w:cs="TimesNewRomanPSMT"/>
        </w:rPr>
        <w:t xml:space="preserve">) </w:t>
      </w:r>
      <w:r w:rsidR="00736FFC">
        <w:rPr>
          <w:rFonts w:ascii="TimesNewRomanPSMT" w:hAnsi="TimesNewRomanPSMT" w:cs="TimesNewRomanPSMT"/>
        </w:rPr>
        <w:t xml:space="preserve"> Općinsko V</w:t>
      </w:r>
      <w:r w:rsidRPr="00CF2BE6">
        <w:rPr>
          <w:rFonts w:ascii="TimesNewRomanPSMT" w:hAnsi="TimesNewRomanPSMT" w:cs="TimesNewRomanPSMT"/>
        </w:rPr>
        <w:t xml:space="preserve">ijeće Općine Dekanovec na </w:t>
      </w:r>
      <w:r w:rsidR="002B47B2">
        <w:rPr>
          <w:rFonts w:ascii="TimesNewRomanPSMT" w:hAnsi="TimesNewRomanPSMT" w:cs="TimesNewRomanPSMT"/>
        </w:rPr>
        <w:t>10</w:t>
      </w:r>
      <w:r w:rsidRPr="00CF2BE6">
        <w:rPr>
          <w:rFonts w:ascii="TimesNewRomanPSMT" w:hAnsi="TimesNewRomanPSMT" w:cs="TimesNewRomanPSMT"/>
        </w:rPr>
        <w:t xml:space="preserve">. sjednici održanoj dana </w:t>
      </w:r>
      <w:r w:rsidR="002B47B2">
        <w:rPr>
          <w:rFonts w:ascii="TimesNewRomanPSMT" w:hAnsi="TimesNewRomanPSMT" w:cs="TimesNewRomanPSMT"/>
        </w:rPr>
        <w:t>__</w:t>
      </w:r>
      <w:r w:rsidRPr="00CF2BE6">
        <w:rPr>
          <w:rFonts w:ascii="TimesNewRomanPSMT" w:hAnsi="TimesNewRomanPSMT" w:cs="TimesNewRomanPSMT"/>
        </w:rPr>
        <w:t>.03.20</w:t>
      </w:r>
      <w:r w:rsidR="00B13784">
        <w:rPr>
          <w:rFonts w:ascii="TimesNewRomanPSMT" w:hAnsi="TimesNewRomanPSMT" w:cs="TimesNewRomanPSMT"/>
        </w:rPr>
        <w:t>2</w:t>
      </w:r>
      <w:r w:rsidR="002B47B2">
        <w:rPr>
          <w:rFonts w:ascii="TimesNewRomanPSMT" w:hAnsi="TimesNewRomanPSMT" w:cs="TimesNewRomanPSMT"/>
        </w:rPr>
        <w:t>3</w:t>
      </w:r>
      <w:r w:rsidRPr="00CF2BE6">
        <w:rPr>
          <w:rFonts w:ascii="TimesNewRomanPSMT" w:hAnsi="TimesNewRomanPSMT" w:cs="TimesNewRomanPSMT"/>
        </w:rPr>
        <w:t>. godine donijelo je</w:t>
      </w:r>
    </w:p>
    <w:p w14:paraId="262AABD7" w14:textId="77777777" w:rsidR="00D94EB0" w:rsidRPr="00CF2BE6" w:rsidRDefault="00D94EB0">
      <w:pPr>
        <w:autoSpaceDE w:val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4E0F2E79" w14:textId="77777777" w:rsidR="00D94EB0" w:rsidRPr="00CF2BE6" w:rsidRDefault="00740703">
      <w:pPr>
        <w:autoSpaceDE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CF2BE6">
        <w:rPr>
          <w:rFonts w:ascii="TimesNewRomanPS-BoldMT" w:hAnsi="TimesNewRomanPS-BoldMT" w:cs="TimesNewRomanPS-BoldMT"/>
          <w:b/>
          <w:bCs/>
          <w:sz w:val="28"/>
          <w:szCs w:val="28"/>
        </w:rPr>
        <w:t>O D L U K U</w:t>
      </w:r>
    </w:p>
    <w:p w14:paraId="3776A9DB" w14:textId="5CCB2462" w:rsidR="00D94EB0" w:rsidRPr="00CF2BE6" w:rsidRDefault="00740703">
      <w:pPr>
        <w:autoSpaceDE w:val="0"/>
        <w:jc w:val="center"/>
        <w:rPr>
          <w:rFonts w:ascii="TimesNewRomanPS-BoldMT" w:hAnsi="TimesNewRomanPS-BoldMT" w:cs="TimesNewRomanPS-BoldMT"/>
          <w:b/>
          <w:bCs/>
          <w:szCs w:val="28"/>
        </w:rPr>
      </w:pPr>
      <w:r w:rsidRPr="00CF2BE6">
        <w:rPr>
          <w:rFonts w:ascii="TimesNewRomanPS-BoldMT" w:hAnsi="TimesNewRomanPS-BoldMT" w:cs="TimesNewRomanPS-BoldMT"/>
          <w:b/>
          <w:bCs/>
          <w:szCs w:val="28"/>
        </w:rPr>
        <w:t>o raspodjeli rezultata poslovanja Općine Dekanovec za 20</w:t>
      </w:r>
      <w:r w:rsidR="00344C1F">
        <w:rPr>
          <w:rFonts w:ascii="TimesNewRomanPS-BoldMT" w:hAnsi="TimesNewRomanPS-BoldMT" w:cs="TimesNewRomanPS-BoldMT"/>
          <w:b/>
          <w:bCs/>
          <w:szCs w:val="28"/>
        </w:rPr>
        <w:t>2</w:t>
      </w:r>
      <w:r w:rsidR="002B47B2">
        <w:rPr>
          <w:rFonts w:ascii="TimesNewRomanPS-BoldMT" w:hAnsi="TimesNewRomanPS-BoldMT" w:cs="TimesNewRomanPS-BoldMT"/>
          <w:b/>
          <w:bCs/>
          <w:szCs w:val="28"/>
        </w:rPr>
        <w:t>2</w:t>
      </w:r>
      <w:r w:rsidRPr="00CF2BE6">
        <w:rPr>
          <w:rFonts w:ascii="TimesNewRomanPS-BoldMT" w:hAnsi="TimesNewRomanPS-BoldMT" w:cs="TimesNewRomanPS-BoldMT"/>
          <w:b/>
          <w:bCs/>
          <w:szCs w:val="28"/>
        </w:rPr>
        <w:t>. godinu</w:t>
      </w:r>
    </w:p>
    <w:p w14:paraId="5E5EFE7D" w14:textId="77777777" w:rsidR="00D94EB0" w:rsidRPr="00CF2BE6" w:rsidRDefault="00D94EB0">
      <w:pPr>
        <w:autoSpaceDE w:val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7D55E9A2" w14:textId="77777777" w:rsidR="00D94EB0" w:rsidRPr="00CF2BE6" w:rsidRDefault="00740703">
      <w:pPr>
        <w:autoSpaceDE w:val="0"/>
        <w:jc w:val="center"/>
        <w:rPr>
          <w:rFonts w:ascii="TimesNewRomanPS-BoldMT" w:hAnsi="TimesNewRomanPS-BoldMT" w:cs="TimesNewRomanPS-BoldMT"/>
          <w:b/>
          <w:bCs/>
        </w:rPr>
      </w:pPr>
      <w:r w:rsidRPr="00CF2BE6">
        <w:rPr>
          <w:rFonts w:ascii="TimesNewRomanPS-BoldMT" w:hAnsi="TimesNewRomanPS-BoldMT" w:cs="TimesNewRomanPS-BoldMT"/>
          <w:b/>
          <w:bCs/>
        </w:rPr>
        <w:t>Članak 1.</w:t>
      </w:r>
    </w:p>
    <w:p w14:paraId="0BB19A66" w14:textId="026F21B3" w:rsidR="005B494A" w:rsidRDefault="00740703">
      <w:pPr>
        <w:autoSpaceDE w:val="0"/>
        <w:jc w:val="both"/>
        <w:rPr>
          <w:rFonts w:ascii="TimesNewRomanPSMT" w:hAnsi="TimesNewRomanPSMT" w:cs="TimesNewRomanPSMT"/>
        </w:rPr>
      </w:pPr>
      <w:r w:rsidRPr="00CF2BE6">
        <w:rPr>
          <w:rFonts w:ascii="TimesNewRomanPSMT" w:hAnsi="TimesNewRomanPSMT" w:cs="TimesNewRomanPSMT"/>
        </w:rPr>
        <w:tab/>
        <w:t>Ovom se Odlukom utvrđuje rezultat poslovanja, raspodjela rezultata poslovanja</w:t>
      </w:r>
      <w:r w:rsidR="00FC0235">
        <w:rPr>
          <w:rFonts w:ascii="TimesNewRomanPSMT" w:hAnsi="TimesNewRomanPSMT" w:cs="TimesNewRomanPSMT"/>
        </w:rPr>
        <w:t xml:space="preserve"> Prihoda utvrđenog</w:t>
      </w:r>
      <w:r w:rsidRPr="00CF2BE6">
        <w:rPr>
          <w:rFonts w:ascii="TimesNewRomanPSMT" w:hAnsi="TimesNewRomanPSMT" w:cs="TimesNewRomanPSMT"/>
        </w:rPr>
        <w:t xml:space="preserve"> Godišnjim izvještajem o izvršenju Proračuna Općine Dekanovec za 20</w:t>
      </w:r>
      <w:r w:rsidR="00344C1F">
        <w:rPr>
          <w:rFonts w:ascii="TimesNewRomanPSMT" w:hAnsi="TimesNewRomanPSMT" w:cs="TimesNewRomanPSMT"/>
        </w:rPr>
        <w:t>2</w:t>
      </w:r>
      <w:r w:rsidR="00FC0235">
        <w:rPr>
          <w:rFonts w:ascii="TimesNewRomanPSMT" w:hAnsi="TimesNewRomanPSMT" w:cs="TimesNewRomanPSMT"/>
        </w:rPr>
        <w:t>2</w:t>
      </w:r>
      <w:r w:rsidRPr="00CF2BE6">
        <w:rPr>
          <w:rFonts w:ascii="TimesNewRomanPSMT" w:hAnsi="TimesNewRomanPSMT" w:cs="TimesNewRomanPSMT"/>
        </w:rPr>
        <w:t xml:space="preserve">. godinu u iznosu od </w:t>
      </w:r>
      <w:r w:rsidR="00FC0235">
        <w:rPr>
          <w:rFonts w:ascii="TimesNewRomanPSMT" w:hAnsi="TimesNewRomanPSMT" w:cs="TimesNewRomanPSMT"/>
        </w:rPr>
        <w:t>4.142,13</w:t>
      </w:r>
      <w:r w:rsidR="005B494A">
        <w:rPr>
          <w:rFonts w:ascii="TimesNewRomanPSMT" w:hAnsi="TimesNewRomanPSMT" w:cs="TimesNewRomanPSMT"/>
        </w:rPr>
        <w:t xml:space="preserve"> kuna.</w:t>
      </w:r>
    </w:p>
    <w:p w14:paraId="2AAB5D48" w14:textId="77777777" w:rsidR="00D94EB0" w:rsidRPr="00CF2BE6" w:rsidRDefault="00D94EB0">
      <w:pPr>
        <w:autoSpaceDE w:val="0"/>
        <w:jc w:val="both"/>
        <w:rPr>
          <w:rFonts w:ascii="TimesNewRomanPSMT" w:hAnsi="TimesNewRomanPSMT" w:cs="TimesNewRomanPSMT"/>
        </w:rPr>
      </w:pPr>
    </w:p>
    <w:p w14:paraId="0B266A87" w14:textId="77777777" w:rsidR="00D94EB0" w:rsidRPr="00CF2BE6" w:rsidRDefault="00740703">
      <w:pPr>
        <w:autoSpaceDE w:val="0"/>
        <w:jc w:val="center"/>
        <w:rPr>
          <w:rFonts w:ascii="TimesNewRomanPS-BoldMT" w:hAnsi="TimesNewRomanPS-BoldMT" w:cs="TimesNewRomanPS-BoldMT"/>
          <w:b/>
          <w:bCs/>
        </w:rPr>
      </w:pPr>
      <w:r w:rsidRPr="00CF2BE6">
        <w:rPr>
          <w:rFonts w:ascii="TimesNewRomanPS-BoldMT" w:hAnsi="TimesNewRomanPS-BoldMT" w:cs="TimesNewRomanPS-BoldMT"/>
          <w:b/>
          <w:bCs/>
        </w:rPr>
        <w:t>Članak 2.</w:t>
      </w:r>
    </w:p>
    <w:p w14:paraId="5BD16893" w14:textId="130F028B" w:rsidR="00D94EB0" w:rsidRPr="00CF2BE6" w:rsidRDefault="00740703">
      <w:pPr>
        <w:autoSpaceDE w:val="0"/>
        <w:ind w:firstLine="708"/>
        <w:jc w:val="both"/>
        <w:rPr>
          <w:rFonts w:ascii="TimesNewRomanPSMT" w:hAnsi="TimesNewRomanPSMT" w:cs="TimesNewRomanPSMT"/>
        </w:rPr>
      </w:pPr>
      <w:r w:rsidRPr="00CF2BE6">
        <w:rPr>
          <w:rFonts w:ascii="TimesNewRomanPSMT" w:hAnsi="TimesNewRomanPSMT" w:cs="TimesNewRomanPSMT"/>
        </w:rPr>
        <w:t>Stanje na osnovnim računima podskupine 9221 koja su iskazana u godišnjim financijskim izvještajima za 20</w:t>
      </w:r>
      <w:r w:rsidR="00BB1825">
        <w:rPr>
          <w:rFonts w:ascii="TimesNewRomanPSMT" w:hAnsi="TimesNewRomanPSMT" w:cs="TimesNewRomanPSMT"/>
        </w:rPr>
        <w:t>2</w:t>
      </w:r>
      <w:r w:rsidR="00252FFE">
        <w:rPr>
          <w:rFonts w:ascii="TimesNewRomanPSMT" w:hAnsi="TimesNewRomanPSMT" w:cs="TimesNewRomanPSMT"/>
        </w:rPr>
        <w:t>2</w:t>
      </w:r>
      <w:r w:rsidRPr="00CF2BE6">
        <w:rPr>
          <w:rFonts w:ascii="TimesNewRomanPSMT" w:hAnsi="TimesNewRomanPSMT" w:cs="TimesNewRomanPSMT"/>
        </w:rPr>
        <w:t>. godinu, na dan 31. prosinca 20</w:t>
      </w:r>
      <w:r w:rsidR="00BB1825">
        <w:rPr>
          <w:rFonts w:ascii="TimesNewRomanPSMT" w:hAnsi="TimesNewRomanPSMT" w:cs="TimesNewRomanPSMT"/>
        </w:rPr>
        <w:t>2</w:t>
      </w:r>
      <w:r w:rsidR="00252FFE">
        <w:rPr>
          <w:rFonts w:ascii="TimesNewRomanPSMT" w:hAnsi="TimesNewRomanPSMT" w:cs="TimesNewRomanPSMT"/>
        </w:rPr>
        <w:t>2</w:t>
      </w:r>
      <w:r w:rsidRPr="00CF2BE6">
        <w:rPr>
          <w:rFonts w:ascii="TimesNewRomanPSMT" w:hAnsi="TimesNewRomanPSMT" w:cs="TimesNewRomanPSMT"/>
        </w:rPr>
        <w:t>. godine utvrđena su kako slijedi:</w:t>
      </w:r>
    </w:p>
    <w:p w14:paraId="0BA5BDB3" w14:textId="77777777" w:rsidR="00D94EB0" w:rsidRPr="00CF2BE6" w:rsidRDefault="00D94EB0">
      <w:pPr>
        <w:autoSpaceDE w:val="0"/>
        <w:jc w:val="both"/>
        <w:rPr>
          <w:rFonts w:ascii="TimesNewRomanPSMT" w:hAnsi="TimesNewRomanPSMT" w:cs="TimesNewRomanPSMT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5960"/>
        <w:gridCol w:w="2126"/>
      </w:tblGrid>
      <w:tr w:rsidR="00D94EB0" w:rsidRPr="00CF2BE6" w14:paraId="25C158A5" w14:textId="77777777" w:rsidTr="006C2F0C">
        <w:tc>
          <w:tcPr>
            <w:tcW w:w="1080" w:type="dxa"/>
          </w:tcPr>
          <w:p w14:paraId="706B3DE3" w14:textId="77777777" w:rsidR="00D94EB0" w:rsidRPr="00CF2BE6" w:rsidRDefault="00740703">
            <w:pPr>
              <w:tabs>
                <w:tab w:val="left" w:pos="540"/>
              </w:tabs>
              <w:autoSpaceDE w:val="0"/>
              <w:jc w:val="center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Broj</w:t>
            </w:r>
          </w:p>
          <w:p w14:paraId="5D3220B4" w14:textId="77777777" w:rsidR="00D94EB0" w:rsidRPr="00CF2BE6" w:rsidRDefault="00740703">
            <w:pPr>
              <w:tabs>
                <w:tab w:val="left" w:pos="540"/>
              </w:tabs>
              <w:autoSpaceDE w:val="0"/>
              <w:jc w:val="center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računa</w:t>
            </w:r>
          </w:p>
        </w:tc>
        <w:tc>
          <w:tcPr>
            <w:tcW w:w="5960" w:type="dxa"/>
          </w:tcPr>
          <w:p w14:paraId="671D8150" w14:textId="77777777" w:rsidR="00D94EB0" w:rsidRPr="00CF2BE6" w:rsidRDefault="00740703">
            <w:pPr>
              <w:tabs>
                <w:tab w:val="left" w:pos="540"/>
              </w:tabs>
              <w:autoSpaceDE w:val="0"/>
              <w:jc w:val="center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Naziv računa</w:t>
            </w:r>
          </w:p>
        </w:tc>
        <w:tc>
          <w:tcPr>
            <w:tcW w:w="2126" w:type="dxa"/>
          </w:tcPr>
          <w:p w14:paraId="71F6D7CA" w14:textId="6C8D200C" w:rsidR="00D94EB0" w:rsidRPr="00CF2BE6" w:rsidRDefault="00740703">
            <w:pPr>
              <w:tabs>
                <w:tab w:val="left" w:pos="540"/>
              </w:tabs>
              <w:autoSpaceDE w:val="0"/>
              <w:jc w:val="center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Stanje 31.12.20</w:t>
            </w:r>
            <w:r w:rsidR="008433A9">
              <w:rPr>
                <w:rFonts w:ascii="TimesNewRomanPSMT" w:hAnsi="TimesNewRomanPSMT" w:cs="TimesNewRomanPSMT"/>
              </w:rPr>
              <w:t>2</w:t>
            </w:r>
            <w:r w:rsidR="00FC0235">
              <w:rPr>
                <w:rFonts w:ascii="TimesNewRomanPSMT" w:hAnsi="TimesNewRomanPSMT" w:cs="TimesNewRomanPSMT"/>
              </w:rPr>
              <w:t>2</w:t>
            </w:r>
            <w:r w:rsidRPr="00CF2BE6">
              <w:rPr>
                <w:rFonts w:ascii="TimesNewRomanPSMT" w:hAnsi="TimesNewRomanPSMT" w:cs="TimesNewRomanPSMT"/>
              </w:rPr>
              <w:t>.</w:t>
            </w:r>
          </w:p>
        </w:tc>
      </w:tr>
      <w:tr w:rsidR="00D94EB0" w:rsidRPr="00CF2BE6" w14:paraId="7383A63F" w14:textId="77777777" w:rsidTr="006C2F0C">
        <w:tc>
          <w:tcPr>
            <w:tcW w:w="1080" w:type="dxa"/>
          </w:tcPr>
          <w:p w14:paraId="057279F4" w14:textId="77777777" w:rsidR="00D94EB0" w:rsidRPr="00CF2BE6" w:rsidRDefault="00740703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92211</w:t>
            </w:r>
          </w:p>
        </w:tc>
        <w:tc>
          <w:tcPr>
            <w:tcW w:w="5960" w:type="dxa"/>
          </w:tcPr>
          <w:p w14:paraId="13BD281C" w14:textId="77777777" w:rsidR="00D94EB0" w:rsidRPr="00CF2BE6" w:rsidRDefault="00740703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Višak prihoda poslovanja</w:t>
            </w:r>
          </w:p>
        </w:tc>
        <w:tc>
          <w:tcPr>
            <w:tcW w:w="2126" w:type="dxa"/>
          </w:tcPr>
          <w:p w14:paraId="5AB882ED" w14:textId="41CC736C" w:rsidR="00D94EB0" w:rsidRPr="00CF2BE6" w:rsidRDefault="00F77EC6">
            <w:pPr>
              <w:tabs>
                <w:tab w:val="left" w:pos="540"/>
              </w:tabs>
              <w:autoSpaceDE w:val="0"/>
              <w:jc w:val="right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8.</w:t>
            </w:r>
            <w:r w:rsidR="00252FFE">
              <w:rPr>
                <w:rFonts w:ascii="TimesNewRomanPSMT" w:hAnsi="TimesNewRomanPSMT" w:cs="TimesNewRomanPSMT"/>
              </w:rPr>
              <w:t>872.810,54</w:t>
            </w:r>
          </w:p>
        </w:tc>
      </w:tr>
      <w:tr w:rsidR="00D94EB0" w:rsidRPr="00CF2BE6" w14:paraId="372C0302" w14:textId="77777777" w:rsidTr="006C2F0C">
        <w:tc>
          <w:tcPr>
            <w:tcW w:w="1080" w:type="dxa"/>
          </w:tcPr>
          <w:p w14:paraId="1C8DAB29" w14:textId="18A19990" w:rsidR="00D94EB0" w:rsidRPr="00CF2BE6" w:rsidRDefault="00740703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9221</w:t>
            </w:r>
            <w:r w:rsidR="00F77EC6">
              <w:rPr>
                <w:rFonts w:ascii="TimesNewRomanPSMT" w:hAnsi="TimesNewRomanPSMT" w:cs="TimesNewRomanPSMT"/>
              </w:rPr>
              <w:t>2</w:t>
            </w:r>
          </w:p>
        </w:tc>
        <w:tc>
          <w:tcPr>
            <w:tcW w:w="5960" w:type="dxa"/>
          </w:tcPr>
          <w:p w14:paraId="01EC0982" w14:textId="6222CF3B" w:rsidR="00D94EB0" w:rsidRPr="00CF2BE6" w:rsidRDefault="00740703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Višak pri</w:t>
            </w:r>
            <w:r w:rsidR="00F77EC6">
              <w:rPr>
                <w:rFonts w:ascii="TimesNewRomanPSMT" w:hAnsi="TimesNewRomanPSMT" w:cs="TimesNewRomanPSMT"/>
              </w:rPr>
              <w:t>hoda od ne</w:t>
            </w:r>
            <w:r w:rsidRPr="00CF2BE6">
              <w:rPr>
                <w:rFonts w:ascii="TimesNewRomanPSMT" w:hAnsi="TimesNewRomanPSMT" w:cs="TimesNewRomanPSMT"/>
              </w:rPr>
              <w:t>financijske imovine</w:t>
            </w:r>
          </w:p>
        </w:tc>
        <w:tc>
          <w:tcPr>
            <w:tcW w:w="2126" w:type="dxa"/>
          </w:tcPr>
          <w:p w14:paraId="573569E3" w14:textId="388BB3CD" w:rsidR="00D94EB0" w:rsidRPr="00CF2BE6" w:rsidRDefault="008433A9">
            <w:pPr>
              <w:tabs>
                <w:tab w:val="left" w:pos="540"/>
              </w:tabs>
              <w:autoSpaceDE w:val="0"/>
              <w:jc w:val="right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49.490,00</w:t>
            </w:r>
          </w:p>
        </w:tc>
      </w:tr>
      <w:tr w:rsidR="008433A9" w:rsidRPr="00CF2BE6" w14:paraId="52BC5F28" w14:textId="77777777" w:rsidTr="006C2F0C">
        <w:tc>
          <w:tcPr>
            <w:tcW w:w="1080" w:type="dxa"/>
          </w:tcPr>
          <w:p w14:paraId="74EC9F6E" w14:textId="4DBC0D0D" w:rsidR="008433A9" w:rsidRPr="00CF2BE6" w:rsidRDefault="008433A9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92221</w:t>
            </w:r>
          </w:p>
        </w:tc>
        <w:tc>
          <w:tcPr>
            <w:tcW w:w="5960" w:type="dxa"/>
          </w:tcPr>
          <w:p w14:paraId="34AD3EDD" w14:textId="547EB905" w:rsidR="008433A9" w:rsidRPr="00CF2BE6" w:rsidRDefault="008433A9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Manjak prihoda poslovanja</w:t>
            </w:r>
          </w:p>
        </w:tc>
        <w:tc>
          <w:tcPr>
            <w:tcW w:w="2126" w:type="dxa"/>
          </w:tcPr>
          <w:p w14:paraId="75518085" w14:textId="467D5C9A" w:rsidR="008433A9" w:rsidRDefault="008433A9">
            <w:pPr>
              <w:tabs>
                <w:tab w:val="left" w:pos="540"/>
              </w:tabs>
              <w:autoSpaceDE w:val="0"/>
              <w:jc w:val="right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-</w:t>
            </w:r>
            <w:r w:rsidR="00252FFE">
              <w:rPr>
                <w:rFonts w:ascii="TimesNewRomanPSMT" w:hAnsi="TimesNewRomanPSMT" w:cs="TimesNewRomanPSMT"/>
              </w:rPr>
              <w:t>104.184,60</w:t>
            </w:r>
          </w:p>
        </w:tc>
      </w:tr>
      <w:tr w:rsidR="00D94EB0" w:rsidRPr="00CF2BE6" w14:paraId="1B58343A" w14:textId="77777777" w:rsidTr="006C2F0C">
        <w:tc>
          <w:tcPr>
            <w:tcW w:w="1080" w:type="dxa"/>
          </w:tcPr>
          <w:p w14:paraId="2E7C3088" w14:textId="77777777" w:rsidR="00D94EB0" w:rsidRPr="00CF2BE6" w:rsidRDefault="00740703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92222</w:t>
            </w:r>
          </w:p>
        </w:tc>
        <w:tc>
          <w:tcPr>
            <w:tcW w:w="5960" w:type="dxa"/>
          </w:tcPr>
          <w:p w14:paraId="6D5E8BD9" w14:textId="77777777" w:rsidR="00D94EB0" w:rsidRPr="00CF2BE6" w:rsidRDefault="00740703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Manjak prihoda od nefinancijske imovine</w:t>
            </w:r>
          </w:p>
        </w:tc>
        <w:tc>
          <w:tcPr>
            <w:tcW w:w="2126" w:type="dxa"/>
          </w:tcPr>
          <w:p w14:paraId="5F27F7BF" w14:textId="5A2A177C" w:rsidR="00D94EB0" w:rsidRPr="00CF2BE6" w:rsidRDefault="008433A9">
            <w:pPr>
              <w:tabs>
                <w:tab w:val="left" w:pos="540"/>
              </w:tabs>
              <w:autoSpaceDE w:val="0"/>
              <w:jc w:val="right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-</w:t>
            </w:r>
            <w:r w:rsidR="00F77EC6">
              <w:rPr>
                <w:rFonts w:ascii="TimesNewRomanPSMT" w:hAnsi="TimesNewRomanPSMT" w:cs="TimesNewRomanPSMT"/>
              </w:rPr>
              <w:t>8.</w:t>
            </w:r>
            <w:r w:rsidR="00252FFE">
              <w:rPr>
                <w:rFonts w:ascii="TimesNewRomanPSMT" w:hAnsi="TimesNewRomanPSMT" w:cs="TimesNewRomanPSMT"/>
              </w:rPr>
              <w:t>619.465,63</w:t>
            </w:r>
          </w:p>
        </w:tc>
      </w:tr>
      <w:tr w:rsidR="00DC34BB" w:rsidRPr="00CF2BE6" w14:paraId="7388CC69" w14:textId="77777777" w:rsidTr="006C2F0C">
        <w:tc>
          <w:tcPr>
            <w:tcW w:w="1080" w:type="dxa"/>
          </w:tcPr>
          <w:p w14:paraId="4435EC05" w14:textId="77B6C258" w:rsidR="00DC34BB" w:rsidRPr="00CF2BE6" w:rsidRDefault="00DC34BB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92223</w:t>
            </w:r>
          </w:p>
        </w:tc>
        <w:tc>
          <w:tcPr>
            <w:tcW w:w="5960" w:type="dxa"/>
          </w:tcPr>
          <w:p w14:paraId="63AC6709" w14:textId="1E6FB34B" w:rsidR="00DC34BB" w:rsidRPr="00CF2BE6" w:rsidRDefault="00DC34BB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Manjak primitaka od financijske imovine</w:t>
            </w:r>
          </w:p>
        </w:tc>
        <w:tc>
          <w:tcPr>
            <w:tcW w:w="2126" w:type="dxa"/>
          </w:tcPr>
          <w:p w14:paraId="67F9C1B3" w14:textId="2708F1FD" w:rsidR="00DC34BB" w:rsidRPr="00CF2BE6" w:rsidRDefault="005B494A" w:rsidP="005B494A">
            <w:pPr>
              <w:tabs>
                <w:tab w:val="left" w:pos="540"/>
              </w:tabs>
              <w:autoSpaceDE w:val="0"/>
              <w:jc w:val="right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-1</w:t>
            </w:r>
            <w:r w:rsidR="00F77EC6">
              <w:rPr>
                <w:rFonts w:ascii="TimesNewRomanPSMT" w:hAnsi="TimesNewRomanPSMT" w:cs="TimesNewRomanPSMT"/>
              </w:rPr>
              <w:t>94.508,18</w:t>
            </w:r>
          </w:p>
        </w:tc>
      </w:tr>
      <w:tr w:rsidR="00D94EB0" w:rsidRPr="00CF2BE6" w14:paraId="049A480E" w14:textId="77777777" w:rsidTr="006C2F0C">
        <w:tc>
          <w:tcPr>
            <w:tcW w:w="1080" w:type="dxa"/>
          </w:tcPr>
          <w:p w14:paraId="21D866BF" w14:textId="3AE25BB8" w:rsidR="00BB1825" w:rsidRPr="00BB1825" w:rsidRDefault="00BB1825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  <w:b/>
                <w:bCs/>
              </w:rPr>
            </w:pPr>
            <w:r w:rsidRPr="00BB1825">
              <w:rPr>
                <w:rFonts w:ascii="TimesNewRomanPSMT" w:hAnsi="TimesNewRomanPSMT" w:cs="TimesNewRomanPSMT"/>
                <w:b/>
                <w:bCs/>
              </w:rPr>
              <w:t>92</w:t>
            </w:r>
          </w:p>
        </w:tc>
        <w:tc>
          <w:tcPr>
            <w:tcW w:w="5960" w:type="dxa"/>
          </w:tcPr>
          <w:p w14:paraId="05EA606B" w14:textId="30E805C8" w:rsidR="00D94EB0" w:rsidRPr="00CF2BE6" w:rsidRDefault="00252FFE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Višak</w:t>
            </w:r>
            <w:r w:rsidR="00740703" w:rsidRPr="00CF2BE6">
              <w:rPr>
                <w:rFonts w:ascii="TimesNewRomanPSMT" w:hAnsi="TimesNewRomanPSMT" w:cs="TimesNewRomanPSMT"/>
              </w:rPr>
              <w:t xml:space="preserve"> prihoda i primitaka za prijenos u slijedeće razdoblje</w:t>
            </w:r>
          </w:p>
        </w:tc>
        <w:tc>
          <w:tcPr>
            <w:tcW w:w="2126" w:type="dxa"/>
          </w:tcPr>
          <w:p w14:paraId="0B8190BD" w14:textId="78BC3742" w:rsidR="00D94EB0" w:rsidRPr="00CF2BE6" w:rsidRDefault="00252FFE">
            <w:pPr>
              <w:tabs>
                <w:tab w:val="left" w:pos="540"/>
              </w:tabs>
              <w:autoSpaceDE w:val="0"/>
              <w:jc w:val="right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4.142,13</w:t>
            </w:r>
          </w:p>
        </w:tc>
      </w:tr>
    </w:tbl>
    <w:p w14:paraId="2DCAE6B4" w14:textId="77777777" w:rsidR="00D94EB0" w:rsidRPr="00CF2BE6" w:rsidRDefault="00D94EB0">
      <w:pPr>
        <w:tabs>
          <w:tab w:val="left" w:pos="1080"/>
        </w:tabs>
        <w:autoSpaceDE w:val="0"/>
        <w:ind w:firstLine="210"/>
        <w:jc w:val="both"/>
        <w:rPr>
          <w:rFonts w:ascii="TimesNewRomanPSMT" w:hAnsi="TimesNewRomanPSMT" w:cs="TimesNewRomanPSMT"/>
        </w:rPr>
      </w:pPr>
    </w:p>
    <w:p w14:paraId="5C0141E9" w14:textId="6990E26A" w:rsidR="00D94EB0" w:rsidRPr="00CF2BE6" w:rsidRDefault="00740703" w:rsidP="00736FFC">
      <w:pPr>
        <w:tabs>
          <w:tab w:val="left" w:pos="1080"/>
        </w:tabs>
        <w:autoSpaceDE w:val="0"/>
        <w:ind w:firstLine="210"/>
        <w:jc w:val="both"/>
        <w:rPr>
          <w:rFonts w:ascii="TimesNewRomanPSMT" w:hAnsi="TimesNewRomanPSMT" w:cs="TimesNewRomanPSMT"/>
        </w:rPr>
      </w:pPr>
      <w:r w:rsidRPr="00CF2BE6">
        <w:rPr>
          <w:rFonts w:ascii="TimesNewRomanPSMT" w:hAnsi="TimesNewRomanPSMT" w:cs="TimesNewRomanPSMT"/>
        </w:rPr>
        <w:t xml:space="preserve">Ostvarenim viškom prihoda poslovanja na računu 92211 – Višak prihoda poslovanja u iznosu od </w:t>
      </w:r>
      <w:r w:rsidR="00F77EC6">
        <w:rPr>
          <w:rFonts w:ascii="TimesNewRomanPSMT" w:hAnsi="TimesNewRomanPSMT" w:cs="TimesNewRomanPSMT"/>
        </w:rPr>
        <w:t>8.</w:t>
      </w:r>
      <w:r w:rsidR="00073C99">
        <w:rPr>
          <w:rFonts w:ascii="TimesNewRomanPSMT" w:hAnsi="TimesNewRomanPSMT" w:cs="TimesNewRomanPSMT"/>
        </w:rPr>
        <w:t>872.810,54</w:t>
      </w:r>
      <w:r w:rsidRPr="00CF2BE6">
        <w:rPr>
          <w:rFonts w:ascii="TimesNewRomanPSMT" w:hAnsi="TimesNewRomanPSMT" w:cs="TimesNewRomanPSMT"/>
        </w:rPr>
        <w:t xml:space="preserve"> kuna i ostvarenim viškom pri</w:t>
      </w:r>
      <w:r w:rsidR="00F77EC6">
        <w:rPr>
          <w:rFonts w:ascii="TimesNewRomanPSMT" w:hAnsi="TimesNewRomanPSMT" w:cs="TimesNewRomanPSMT"/>
        </w:rPr>
        <w:t>hoda</w:t>
      </w:r>
      <w:r w:rsidRPr="00CF2BE6">
        <w:rPr>
          <w:rFonts w:ascii="TimesNewRomanPSMT" w:hAnsi="TimesNewRomanPSMT" w:cs="TimesNewRomanPSMT"/>
        </w:rPr>
        <w:t xml:space="preserve"> od </w:t>
      </w:r>
      <w:r w:rsidR="00F77EC6">
        <w:rPr>
          <w:rFonts w:ascii="TimesNewRomanPSMT" w:hAnsi="TimesNewRomanPSMT" w:cs="TimesNewRomanPSMT"/>
        </w:rPr>
        <w:t>ne</w:t>
      </w:r>
      <w:r w:rsidRPr="00CF2BE6">
        <w:rPr>
          <w:rFonts w:ascii="TimesNewRomanPSMT" w:hAnsi="TimesNewRomanPSMT" w:cs="TimesNewRomanPSMT"/>
        </w:rPr>
        <w:t>financijske imovine na računu 9221</w:t>
      </w:r>
      <w:r w:rsidR="00F77EC6">
        <w:rPr>
          <w:rFonts w:ascii="TimesNewRomanPSMT" w:hAnsi="TimesNewRomanPSMT" w:cs="TimesNewRomanPSMT"/>
        </w:rPr>
        <w:t>2</w:t>
      </w:r>
      <w:r w:rsidRPr="00CF2BE6">
        <w:rPr>
          <w:rFonts w:ascii="TimesNewRomanPSMT" w:hAnsi="TimesNewRomanPSMT" w:cs="TimesNewRomanPSMT"/>
        </w:rPr>
        <w:t xml:space="preserve"> – Višak pr</w:t>
      </w:r>
      <w:r w:rsidR="00F77EC6">
        <w:rPr>
          <w:rFonts w:ascii="TimesNewRomanPSMT" w:hAnsi="TimesNewRomanPSMT" w:cs="TimesNewRomanPSMT"/>
        </w:rPr>
        <w:t>ihoda</w:t>
      </w:r>
      <w:r w:rsidRPr="00CF2BE6">
        <w:rPr>
          <w:rFonts w:ascii="TimesNewRomanPSMT" w:hAnsi="TimesNewRomanPSMT" w:cs="TimesNewRomanPSMT"/>
        </w:rPr>
        <w:t xml:space="preserve"> od </w:t>
      </w:r>
      <w:r w:rsidR="00F77EC6">
        <w:rPr>
          <w:rFonts w:ascii="TimesNewRomanPSMT" w:hAnsi="TimesNewRomanPSMT" w:cs="TimesNewRomanPSMT"/>
        </w:rPr>
        <w:t>ne</w:t>
      </w:r>
      <w:r w:rsidRPr="00CF2BE6">
        <w:rPr>
          <w:rFonts w:ascii="TimesNewRomanPSMT" w:hAnsi="TimesNewRomanPSMT" w:cs="TimesNewRomanPSMT"/>
        </w:rPr>
        <w:t xml:space="preserve">financijske imovine u iznosu od </w:t>
      </w:r>
      <w:r w:rsidR="008433A9">
        <w:rPr>
          <w:rFonts w:ascii="TimesNewRomanPSMT" w:hAnsi="TimesNewRomanPSMT" w:cs="TimesNewRomanPSMT"/>
        </w:rPr>
        <w:t>49.490,00</w:t>
      </w:r>
      <w:r w:rsidRPr="00CF2BE6">
        <w:rPr>
          <w:rFonts w:ascii="TimesNewRomanPSMT" w:hAnsi="TimesNewRomanPSMT" w:cs="TimesNewRomanPSMT"/>
        </w:rPr>
        <w:t xml:space="preserve"> kuna, pokrit će</w:t>
      </w:r>
      <w:r w:rsidR="00BB1825">
        <w:rPr>
          <w:rFonts w:ascii="TimesNewRomanPSMT" w:hAnsi="TimesNewRomanPSMT" w:cs="TimesNewRomanPSMT"/>
        </w:rPr>
        <w:t xml:space="preserve"> se</w:t>
      </w:r>
      <w:r w:rsidR="008433A9">
        <w:rPr>
          <w:rFonts w:ascii="TimesNewRomanPSMT" w:hAnsi="TimesNewRomanPSMT" w:cs="TimesNewRomanPSMT"/>
        </w:rPr>
        <w:t xml:space="preserve"> man</w:t>
      </w:r>
      <w:r w:rsidR="00BB1825">
        <w:rPr>
          <w:rFonts w:ascii="TimesNewRomanPSMT" w:hAnsi="TimesNewRomanPSMT" w:cs="TimesNewRomanPSMT"/>
        </w:rPr>
        <w:t>jak</w:t>
      </w:r>
      <w:r w:rsidR="008433A9">
        <w:rPr>
          <w:rFonts w:ascii="TimesNewRomanPSMT" w:hAnsi="TimesNewRomanPSMT" w:cs="TimesNewRomanPSMT"/>
        </w:rPr>
        <w:t xml:space="preserve"> prihoda poslovanja na računu 92221 – Manjak prihoda poslovanja u iznosu od </w:t>
      </w:r>
      <w:r w:rsidR="00073C99">
        <w:rPr>
          <w:rFonts w:ascii="TimesNewRomanPSMT" w:hAnsi="TimesNewRomanPSMT" w:cs="TimesNewRomanPSMT"/>
        </w:rPr>
        <w:t>104.184,60</w:t>
      </w:r>
      <w:r w:rsidR="008433A9">
        <w:rPr>
          <w:rFonts w:ascii="TimesNewRomanPSMT" w:hAnsi="TimesNewRomanPSMT" w:cs="TimesNewRomanPSMT"/>
        </w:rPr>
        <w:t xml:space="preserve"> kn, </w:t>
      </w:r>
      <w:r w:rsidRPr="00CF2BE6">
        <w:rPr>
          <w:rFonts w:ascii="TimesNewRomanPSMT" w:hAnsi="TimesNewRomanPSMT" w:cs="TimesNewRomanPSMT"/>
        </w:rPr>
        <w:t xml:space="preserve"> manj</w:t>
      </w:r>
      <w:r w:rsidR="00BB1825">
        <w:rPr>
          <w:rFonts w:ascii="TimesNewRomanPSMT" w:hAnsi="TimesNewRomanPSMT" w:cs="TimesNewRomanPSMT"/>
        </w:rPr>
        <w:t>ak</w:t>
      </w:r>
      <w:r w:rsidRPr="00CF2BE6">
        <w:rPr>
          <w:rFonts w:ascii="TimesNewRomanPSMT" w:hAnsi="TimesNewRomanPSMT" w:cs="TimesNewRomanPSMT"/>
        </w:rPr>
        <w:t xml:space="preserve"> prihoda od nefinancijske imovine na računu 92222 – Manjak prihoda od nefinancijske imovine u iznosu od </w:t>
      </w:r>
      <w:r w:rsidR="00BB1825">
        <w:rPr>
          <w:rFonts w:ascii="TimesNewRomanPSMT" w:hAnsi="TimesNewRomanPSMT" w:cs="TimesNewRomanPSMT"/>
        </w:rPr>
        <w:t>8.</w:t>
      </w:r>
      <w:r w:rsidR="00073C99">
        <w:rPr>
          <w:rFonts w:ascii="TimesNewRomanPSMT" w:hAnsi="TimesNewRomanPSMT" w:cs="TimesNewRomanPSMT"/>
        </w:rPr>
        <w:t>619.465,63</w:t>
      </w:r>
      <w:r w:rsidRPr="00CF2BE6">
        <w:rPr>
          <w:rFonts w:ascii="TimesNewRomanPSMT" w:hAnsi="TimesNewRomanPSMT" w:cs="TimesNewRomanPSMT"/>
        </w:rPr>
        <w:t xml:space="preserve"> kn</w:t>
      </w:r>
      <w:r w:rsidR="005B494A">
        <w:rPr>
          <w:rFonts w:ascii="TimesNewRomanPSMT" w:hAnsi="TimesNewRomanPSMT" w:cs="TimesNewRomanPSMT"/>
        </w:rPr>
        <w:t xml:space="preserve"> te manjak primitaka od financijske imovine u iznosu od 1</w:t>
      </w:r>
      <w:r w:rsidR="00F77EC6">
        <w:rPr>
          <w:rFonts w:ascii="TimesNewRomanPSMT" w:hAnsi="TimesNewRomanPSMT" w:cs="TimesNewRomanPSMT"/>
        </w:rPr>
        <w:t>94.508,18</w:t>
      </w:r>
      <w:r w:rsidR="005B494A">
        <w:rPr>
          <w:rFonts w:ascii="TimesNewRomanPSMT" w:hAnsi="TimesNewRomanPSMT" w:cs="TimesNewRomanPSMT"/>
        </w:rPr>
        <w:t xml:space="preserve"> kn</w:t>
      </w:r>
      <w:r w:rsidRPr="00CF2BE6">
        <w:rPr>
          <w:rFonts w:ascii="TimesNewRomanPSMT" w:hAnsi="TimesNewRomanPSMT" w:cs="TimesNewRomanPSMT"/>
        </w:rPr>
        <w:t xml:space="preserve">, slijedom čega </w:t>
      </w:r>
      <w:r w:rsidR="00BB1825">
        <w:rPr>
          <w:rFonts w:ascii="TimesNewRomanPSMT" w:hAnsi="TimesNewRomanPSMT" w:cs="TimesNewRomanPSMT"/>
        </w:rPr>
        <w:t>se iskazuje utvrđeni</w:t>
      </w:r>
      <w:r w:rsidR="00073C99">
        <w:rPr>
          <w:rFonts w:ascii="TimesNewRomanPSMT" w:hAnsi="TimesNewRomanPSMT" w:cs="TimesNewRomanPSMT"/>
        </w:rPr>
        <w:t xml:space="preserve"> višak</w:t>
      </w:r>
      <w:r w:rsidR="00BB1825">
        <w:rPr>
          <w:rFonts w:ascii="TimesNewRomanPSMT" w:hAnsi="TimesNewRomanPSMT" w:cs="TimesNewRomanPSMT"/>
        </w:rPr>
        <w:t xml:space="preserve"> prihoda i primitaka poslovanja u iznosu od </w:t>
      </w:r>
      <w:r w:rsidR="00073C99">
        <w:rPr>
          <w:rFonts w:ascii="TimesNewRomanPSMT" w:hAnsi="TimesNewRomanPSMT" w:cs="TimesNewRomanPSMT"/>
        </w:rPr>
        <w:t>4.142,13</w:t>
      </w:r>
      <w:r w:rsidR="00BB1825">
        <w:rPr>
          <w:rFonts w:ascii="TimesNewRomanPSMT" w:hAnsi="TimesNewRomanPSMT" w:cs="TimesNewRomanPSMT"/>
        </w:rPr>
        <w:t xml:space="preserve"> kn.</w:t>
      </w:r>
    </w:p>
    <w:p w14:paraId="374A5C2A" w14:textId="77777777" w:rsidR="00D94EB0" w:rsidRPr="00CF2BE6" w:rsidRDefault="00D94EB0">
      <w:pPr>
        <w:tabs>
          <w:tab w:val="left" w:pos="1080"/>
        </w:tabs>
        <w:autoSpaceDE w:val="0"/>
        <w:ind w:firstLine="210"/>
        <w:jc w:val="both"/>
        <w:rPr>
          <w:rFonts w:ascii="TimesNewRomanPSMT" w:hAnsi="TimesNewRomanPSMT" w:cs="TimesNewRomanPSMT"/>
        </w:rPr>
      </w:pPr>
    </w:p>
    <w:p w14:paraId="3ABE8CE7" w14:textId="77777777" w:rsidR="00D94EB0" w:rsidRPr="00CF2BE6" w:rsidRDefault="00740703">
      <w:pPr>
        <w:autoSpaceDE w:val="0"/>
        <w:jc w:val="center"/>
        <w:rPr>
          <w:rFonts w:ascii="TimesNewRomanPS-BoldMT" w:hAnsi="TimesNewRomanPS-BoldMT" w:cs="TimesNewRomanPS-BoldMT"/>
          <w:b/>
          <w:bCs/>
        </w:rPr>
      </w:pPr>
      <w:r w:rsidRPr="00CF2BE6">
        <w:rPr>
          <w:rFonts w:ascii="TimesNewRomanPS-BoldMT" w:hAnsi="TimesNewRomanPS-BoldMT" w:cs="TimesNewRomanPS-BoldMT"/>
          <w:b/>
          <w:bCs/>
        </w:rPr>
        <w:t>Članak 3.</w:t>
      </w:r>
    </w:p>
    <w:p w14:paraId="3B3044FF" w14:textId="6832B091" w:rsidR="00D94EB0" w:rsidRPr="00CF2BE6" w:rsidRDefault="00BB1825">
      <w:pPr>
        <w:autoSpaceDE w:val="0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Utvrđeni</w:t>
      </w:r>
      <w:r w:rsidR="00073C99">
        <w:rPr>
          <w:rFonts w:ascii="TimesNewRomanPSMT" w:hAnsi="TimesNewRomanPSMT" w:cs="TimesNewRomanPSMT"/>
        </w:rPr>
        <w:t xml:space="preserve"> višak</w:t>
      </w:r>
      <w:r>
        <w:rPr>
          <w:rFonts w:ascii="TimesNewRomanPSMT" w:hAnsi="TimesNewRomanPSMT" w:cs="TimesNewRomanPSMT"/>
        </w:rPr>
        <w:t xml:space="preserve"> prihoda i primitaka poslovanja iz 202</w:t>
      </w:r>
      <w:r w:rsidR="00073C99">
        <w:rPr>
          <w:rFonts w:ascii="TimesNewRomanPSMT" w:hAnsi="TimesNewRomanPSMT" w:cs="TimesNewRomanPSMT"/>
        </w:rPr>
        <w:t>2</w:t>
      </w:r>
      <w:r>
        <w:rPr>
          <w:rFonts w:ascii="TimesNewRomanPSMT" w:hAnsi="TimesNewRomanPSMT" w:cs="TimesNewRomanPSMT"/>
        </w:rPr>
        <w:t>. godine u</w:t>
      </w:r>
      <w:r w:rsidR="00740703" w:rsidRPr="00CF2BE6">
        <w:rPr>
          <w:rFonts w:ascii="TimesNewRomanPSMT" w:hAnsi="TimesNewRomanPSMT" w:cs="TimesNewRomanPSMT"/>
        </w:rPr>
        <w:t xml:space="preserve"> iznosu od </w:t>
      </w:r>
      <w:r w:rsidR="00073C99">
        <w:rPr>
          <w:rFonts w:ascii="TimesNewRomanPSMT" w:hAnsi="TimesNewRomanPSMT" w:cs="TimesNewRomanPSMT"/>
          <w:b/>
          <w:bCs/>
        </w:rPr>
        <w:t>4.142,13</w:t>
      </w:r>
      <w:r w:rsidR="00740703" w:rsidRPr="006C2F0C">
        <w:rPr>
          <w:rFonts w:ascii="TimesNewRomanPSMT" w:hAnsi="TimesNewRomanPSMT" w:cs="TimesNewRomanPSMT"/>
          <w:b/>
          <w:bCs/>
        </w:rPr>
        <w:t xml:space="preserve"> kuna</w:t>
      </w:r>
      <w:r w:rsidRPr="006C2F0C">
        <w:rPr>
          <w:rFonts w:ascii="TimesNewRomanPSMT" w:hAnsi="TimesNewRomanPSMT" w:cs="TimesNewRomanPSMT"/>
        </w:rPr>
        <w:t xml:space="preserve"> </w:t>
      </w:r>
      <w:r w:rsidR="00073C99">
        <w:rPr>
          <w:rFonts w:ascii="TimesNewRomanPSMT" w:hAnsi="TimesNewRomanPSMT" w:cs="TimesNewRomanPSMT"/>
        </w:rPr>
        <w:t>koristit će se za pokriće rashoda poslovanja u 2023. godini.</w:t>
      </w:r>
    </w:p>
    <w:p w14:paraId="45D3C4A0" w14:textId="77777777" w:rsidR="00D94EB0" w:rsidRPr="00CF2BE6" w:rsidRDefault="00D94EB0">
      <w:pPr>
        <w:autoSpaceDE w:val="0"/>
        <w:jc w:val="center"/>
        <w:rPr>
          <w:rFonts w:ascii="TimesNewRomanPS-BoldMT" w:hAnsi="TimesNewRomanPS-BoldMT" w:cs="TimesNewRomanPS-BoldMT"/>
          <w:b/>
          <w:bCs/>
        </w:rPr>
      </w:pPr>
    </w:p>
    <w:p w14:paraId="682B0DBB" w14:textId="77777777" w:rsidR="00D94EB0" w:rsidRPr="00CF2BE6" w:rsidRDefault="00740703">
      <w:pPr>
        <w:autoSpaceDE w:val="0"/>
        <w:jc w:val="center"/>
        <w:rPr>
          <w:b/>
        </w:rPr>
      </w:pPr>
      <w:r w:rsidRPr="00CF2BE6">
        <w:rPr>
          <w:b/>
        </w:rPr>
        <w:t>Članak 4.</w:t>
      </w:r>
    </w:p>
    <w:p w14:paraId="56BAB671" w14:textId="0AEA4465" w:rsidR="00D94EB0" w:rsidRPr="00CF2BE6" w:rsidRDefault="00740703">
      <w:pPr>
        <w:autoSpaceDE w:val="0"/>
        <w:ind w:firstLine="708"/>
      </w:pPr>
      <w:r w:rsidRPr="00CF2BE6">
        <w:t>Ova Odluka stupa na snagu</w:t>
      </w:r>
      <w:r w:rsidR="00EA43CA">
        <w:t xml:space="preserve"> os</w:t>
      </w:r>
      <w:r w:rsidR="00BB1825">
        <w:t>mog</w:t>
      </w:r>
      <w:r w:rsidR="00EA43CA">
        <w:t xml:space="preserve"> dana</w:t>
      </w:r>
      <w:r w:rsidR="00BB1825">
        <w:t xml:space="preserve"> od dana</w:t>
      </w:r>
      <w:r w:rsidR="00EA43CA">
        <w:t xml:space="preserve"> </w:t>
      </w:r>
      <w:r w:rsidR="00CD0ED6">
        <w:t xml:space="preserve">objave u </w:t>
      </w:r>
      <w:r w:rsidRPr="00CF2BE6">
        <w:t xml:space="preserve"> «Službenom glasniku Međimurske županije».</w:t>
      </w:r>
    </w:p>
    <w:p w14:paraId="53F60263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1FC67B0A" w14:textId="77777777" w:rsidR="00D94EB0" w:rsidRPr="00CF2BE6" w:rsidRDefault="00740703">
      <w:pPr>
        <w:jc w:val="center"/>
        <w:rPr>
          <w:b/>
        </w:rPr>
      </w:pPr>
      <w:r w:rsidRPr="00CF2BE6">
        <w:rPr>
          <w:b/>
        </w:rPr>
        <w:t>OPĆINSKO VIJEĆE OPĆINE DEKANOVEC</w:t>
      </w:r>
    </w:p>
    <w:p w14:paraId="1C6AF7C4" w14:textId="77777777" w:rsidR="00D94EB0" w:rsidRPr="00CF2BE6" w:rsidRDefault="00D94EB0">
      <w:pPr>
        <w:jc w:val="center"/>
        <w:rPr>
          <w:b/>
        </w:rPr>
      </w:pPr>
    </w:p>
    <w:p w14:paraId="4EAFD878" w14:textId="297AB30B" w:rsidR="00CD0ED6" w:rsidRPr="00130DA1" w:rsidRDefault="00CD0ED6" w:rsidP="00CD0ED6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02</w:t>
      </w:r>
      <w:r w:rsidR="00DA534F">
        <w:rPr>
          <w:rFonts w:eastAsia="Calibri"/>
          <w:color w:val="000000"/>
          <w:szCs w:val="22"/>
          <w:lang w:val="en-US" w:eastAsia="en-US"/>
        </w:rPr>
        <w:t>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DA534F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EA43CA">
        <w:rPr>
          <w:rFonts w:eastAsia="Calibri"/>
          <w:color w:val="000000"/>
          <w:szCs w:val="22"/>
          <w:lang w:val="en-US" w:eastAsia="en-US"/>
        </w:rPr>
        <w:t>2</w:t>
      </w:r>
      <w:r w:rsidR="00073C99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-01/0</w:t>
      </w:r>
      <w:r w:rsidR="00EA43CA">
        <w:rPr>
          <w:rFonts w:eastAsia="Calibri"/>
          <w:color w:val="000000"/>
          <w:szCs w:val="22"/>
          <w:lang w:val="en-US" w:eastAsia="en-US"/>
        </w:rPr>
        <w:t>1</w:t>
      </w:r>
    </w:p>
    <w:p w14:paraId="4B104B42" w14:textId="5CE11E82" w:rsidR="00CD0ED6" w:rsidRPr="00130DA1" w:rsidRDefault="00CD0ED6" w:rsidP="00CD0ED6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DA534F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EA43CA">
        <w:rPr>
          <w:rFonts w:eastAsia="Calibri"/>
          <w:color w:val="000000"/>
          <w:szCs w:val="22"/>
          <w:lang w:val="en-US" w:eastAsia="en-US"/>
        </w:rPr>
        <w:t>2</w:t>
      </w:r>
      <w:r w:rsidR="00073C99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-</w:t>
      </w:r>
    </w:p>
    <w:p w14:paraId="4B2410BF" w14:textId="0782491D" w:rsidR="00CD0ED6" w:rsidRDefault="00CD0ED6" w:rsidP="00CD0ED6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B23198">
        <w:rPr>
          <w:rFonts w:eastAsia="Calibri"/>
          <w:color w:val="000000"/>
          <w:szCs w:val="22"/>
          <w:lang w:val="en-US" w:eastAsia="en-US"/>
        </w:rPr>
        <w:t>__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EA43CA">
        <w:rPr>
          <w:rFonts w:eastAsia="Calibri"/>
          <w:color w:val="000000"/>
          <w:szCs w:val="22"/>
          <w:lang w:val="en-US" w:eastAsia="en-US"/>
        </w:rPr>
        <w:t>2</w:t>
      </w:r>
      <w:r w:rsidR="00073C99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41A34D32" w14:textId="77777777" w:rsidR="00CD0ED6" w:rsidRPr="00130DA1" w:rsidRDefault="00CD0ED6" w:rsidP="00CD0ED6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04F2C99F" w14:textId="77777777" w:rsidR="00CD0ED6" w:rsidRPr="00CF2BE6" w:rsidRDefault="00CD0ED6" w:rsidP="00CD0ED6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712D947A" w14:textId="77777777" w:rsidR="00CD0ED6" w:rsidRPr="00CF2BE6" w:rsidRDefault="00CD0ED6" w:rsidP="00CD0ED6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74D1A58A" w14:textId="77777777" w:rsidR="00124333" w:rsidRDefault="00CD0ED6" w:rsidP="00CD0ED6">
      <w:pPr>
        <w:ind w:left="4248" w:firstLine="6"/>
        <w:rPr>
          <w:bCs/>
        </w:rPr>
      </w:pPr>
      <w:r w:rsidRPr="00CF2BE6">
        <w:rPr>
          <w:b/>
        </w:rPr>
        <w:t xml:space="preserve">                                   </w:t>
      </w:r>
      <w:r w:rsidR="00DA534F">
        <w:rPr>
          <w:b/>
        </w:rPr>
        <w:t>Melani Baumgartner</w:t>
      </w:r>
      <w:r w:rsidRPr="00CF2BE6">
        <w:rPr>
          <w:bCs/>
        </w:rPr>
        <w:t xml:space="preserve">    </w:t>
      </w:r>
    </w:p>
    <w:p w14:paraId="07E531BF" w14:textId="32940D5E" w:rsidR="00CD0ED6" w:rsidRPr="00CF2BE6" w:rsidRDefault="00CD0ED6" w:rsidP="00CD0ED6">
      <w:pPr>
        <w:ind w:left="4248" w:firstLine="6"/>
        <w:rPr>
          <w:rFonts w:ascii="Century" w:hAnsi="Century"/>
          <w:sz w:val="18"/>
        </w:rPr>
      </w:pPr>
      <w:r w:rsidRPr="00CF2BE6">
        <w:rPr>
          <w:bCs/>
        </w:rPr>
        <w:t xml:space="preserve">                                      </w:t>
      </w:r>
    </w:p>
    <w:p w14:paraId="57847C5B" w14:textId="1B4D9DD7" w:rsidR="00D94EB0" w:rsidRDefault="00D94EB0">
      <w:pPr>
        <w:ind w:left="4248" w:right="383" w:firstLine="6"/>
        <w:jc w:val="right"/>
        <w:rPr>
          <w:rFonts w:ascii="Century" w:hAnsi="Century"/>
          <w:sz w:val="18"/>
        </w:rPr>
      </w:pPr>
    </w:p>
    <w:p w14:paraId="0BACFE07" w14:textId="4275FB25" w:rsidR="00BA4F09" w:rsidRPr="00785BB7" w:rsidRDefault="00785BB7">
      <w:pPr>
        <w:ind w:left="4248" w:right="383" w:firstLine="6"/>
        <w:jc w:val="right"/>
        <w:rPr>
          <w:rFonts w:ascii="Century" w:hAnsi="Century"/>
          <w:b/>
          <w:bCs/>
        </w:rPr>
      </w:pPr>
      <w:r w:rsidRPr="00785BB7">
        <w:rPr>
          <w:rFonts w:ascii="Century" w:hAnsi="Century"/>
          <w:b/>
          <w:bCs/>
        </w:rPr>
        <w:t>PRIJEDLOG</w:t>
      </w:r>
    </w:p>
    <w:p w14:paraId="5C05B516" w14:textId="6200E40F" w:rsidR="00BA4F09" w:rsidRDefault="00BA4F09">
      <w:pPr>
        <w:ind w:left="4248" w:right="383" w:firstLine="6"/>
        <w:jc w:val="right"/>
        <w:rPr>
          <w:rFonts w:ascii="Century" w:hAnsi="Century"/>
          <w:sz w:val="18"/>
        </w:rPr>
      </w:pPr>
    </w:p>
    <w:p w14:paraId="10A39AE2" w14:textId="77777777" w:rsidR="00D94EB0" w:rsidRPr="00CF2BE6" w:rsidRDefault="00D94EB0">
      <w:pPr>
        <w:ind w:left="4248" w:right="383" w:firstLine="6"/>
        <w:jc w:val="right"/>
        <w:rPr>
          <w:rFonts w:ascii="Century" w:hAnsi="Century"/>
          <w:sz w:val="18"/>
        </w:rPr>
      </w:pPr>
    </w:p>
    <w:p w14:paraId="6F799230" w14:textId="47D154F0" w:rsidR="00D94EB0" w:rsidRPr="00095108" w:rsidRDefault="00095108">
      <w:pPr>
        <w:ind w:left="4248" w:firstLine="6"/>
        <w:rPr>
          <w:rFonts w:ascii="Century" w:hAnsi="Century"/>
          <w:b/>
          <w:bCs/>
        </w:rPr>
      </w:pPr>
      <w:r>
        <w:rPr>
          <w:rFonts w:ascii="Century" w:hAnsi="Century"/>
          <w:sz w:val="18"/>
        </w:rPr>
        <w:tab/>
      </w:r>
      <w:r>
        <w:rPr>
          <w:rFonts w:ascii="Century" w:hAnsi="Century"/>
          <w:sz w:val="18"/>
        </w:rPr>
        <w:tab/>
      </w:r>
      <w:r>
        <w:rPr>
          <w:rFonts w:ascii="Century" w:hAnsi="Century"/>
          <w:sz w:val="18"/>
        </w:rPr>
        <w:tab/>
      </w:r>
      <w:r>
        <w:rPr>
          <w:rFonts w:ascii="Century" w:hAnsi="Century"/>
          <w:sz w:val="18"/>
        </w:rPr>
        <w:tab/>
      </w:r>
    </w:p>
    <w:p w14:paraId="25EA1D39" w14:textId="77777777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  </w:t>
      </w:r>
      <w:r>
        <w:rPr>
          <w:noProof/>
        </w:rPr>
        <w:drawing>
          <wp:anchor distT="0" distB="0" distL="114300" distR="114300" simplePos="0" relativeHeight="251652096" behindDoc="0" locked="0" layoutInCell="1" allowOverlap="1" wp14:anchorId="11B78F14" wp14:editId="49F8ADE9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120" behindDoc="0" locked="0" layoutInCell="1" allowOverlap="1" wp14:anchorId="64348D99" wp14:editId="4F290B23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1" name="Picture 1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6FC8D5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587864E6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1DC3BD60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7944BBFA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5CEC572F" w14:textId="77777777" w:rsidR="008C5275" w:rsidRDefault="008C5275" w:rsidP="008C527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71D99F88" w14:textId="2AE822B1" w:rsidR="0098379C" w:rsidRDefault="0098379C" w:rsidP="0098379C">
      <w:pPr>
        <w:ind w:firstLine="708"/>
        <w:jc w:val="both"/>
      </w:pPr>
      <w:r>
        <w:t>Na temelju članka  31. Statuta Općine Dekanovec („Službeni glasnik Međimurske županije“ broj 3/18</w:t>
      </w:r>
      <w:r w:rsidR="00487D05">
        <w:t xml:space="preserve">, </w:t>
      </w:r>
      <w:r w:rsidR="00533598">
        <w:t>10/20</w:t>
      </w:r>
      <w:r w:rsidR="00487D05">
        <w:t>, 6/21</w:t>
      </w:r>
      <w:r w:rsidR="00461793">
        <w:t>, 4/22</w:t>
      </w:r>
      <w:r>
        <w:t xml:space="preserve"> ), Općinsko Vijeće Općine Dekanovec na </w:t>
      </w:r>
      <w:r w:rsidR="00461793">
        <w:t>10</w:t>
      </w:r>
      <w:r>
        <w:t>. sjednici održanoj</w:t>
      </w:r>
      <w:r w:rsidR="00BA4F09">
        <w:t xml:space="preserve"> </w:t>
      </w:r>
      <w:r w:rsidR="00B23198">
        <w:t>__</w:t>
      </w:r>
      <w:r>
        <w:t>.03.20</w:t>
      </w:r>
      <w:r w:rsidR="00095108">
        <w:t>2</w:t>
      </w:r>
      <w:r w:rsidR="00461793">
        <w:t>3</w:t>
      </w:r>
      <w:r>
        <w:t>. godine, donijelo je</w:t>
      </w:r>
    </w:p>
    <w:p w14:paraId="44CA0F1B" w14:textId="77777777" w:rsidR="0098379C" w:rsidRPr="0098379C" w:rsidRDefault="0098379C" w:rsidP="0098379C"/>
    <w:p w14:paraId="16B24B77" w14:textId="77777777" w:rsidR="00D94EB0" w:rsidRPr="00CF2BE6" w:rsidRDefault="00D94EB0">
      <w:pPr>
        <w:ind w:right="383"/>
      </w:pPr>
    </w:p>
    <w:p w14:paraId="5105C0BD" w14:textId="77777777" w:rsidR="00D94EB0" w:rsidRPr="00CF2BE6" w:rsidRDefault="00D94EB0">
      <w:pPr>
        <w:ind w:right="383"/>
      </w:pPr>
    </w:p>
    <w:p w14:paraId="64BFE873" w14:textId="77777777" w:rsidR="00D94EB0" w:rsidRPr="00CF2BE6" w:rsidRDefault="00740703">
      <w:pPr>
        <w:ind w:right="383"/>
        <w:jc w:val="center"/>
        <w:rPr>
          <w:b/>
          <w:bCs/>
        </w:rPr>
      </w:pPr>
      <w:r w:rsidRPr="00CF2BE6">
        <w:rPr>
          <w:b/>
          <w:bCs/>
        </w:rPr>
        <w:t xml:space="preserve">O D L U K U </w:t>
      </w:r>
    </w:p>
    <w:p w14:paraId="31458328" w14:textId="77777777" w:rsidR="00D94EB0" w:rsidRPr="00CF2BE6" w:rsidRDefault="00D94EB0">
      <w:pPr>
        <w:ind w:right="383"/>
        <w:jc w:val="center"/>
        <w:rPr>
          <w:b/>
          <w:bCs/>
        </w:rPr>
      </w:pPr>
    </w:p>
    <w:p w14:paraId="52C56747" w14:textId="77777777" w:rsidR="00D94EB0" w:rsidRPr="00CF2BE6" w:rsidRDefault="00740703">
      <w:pPr>
        <w:ind w:right="383"/>
        <w:jc w:val="center"/>
        <w:rPr>
          <w:b/>
          <w:bCs/>
        </w:rPr>
      </w:pPr>
      <w:r w:rsidRPr="00CF2BE6">
        <w:rPr>
          <w:b/>
          <w:bCs/>
        </w:rPr>
        <w:t xml:space="preserve">o prihvaćanju financijskog izvješća Dobrovoljnog </w:t>
      </w:r>
    </w:p>
    <w:p w14:paraId="7A17EF26" w14:textId="6AE2C982" w:rsidR="00D94EB0" w:rsidRPr="00CF2BE6" w:rsidRDefault="00740703">
      <w:pPr>
        <w:ind w:right="383"/>
        <w:jc w:val="center"/>
        <w:rPr>
          <w:b/>
          <w:bCs/>
        </w:rPr>
      </w:pPr>
      <w:r w:rsidRPr="00CF2BE6">
        <w:rPr>
          <w:b/>
          <w:bCs/>
        </w:rPr>
        <w:t>vatrogasnog društva Dekanovec za 20</w:t>
      </w:r>
      <w:r w:rsidR="00533598">
        <w:rPr>
          <w:b/>
          <w:bCs/>
        </w:rPr>
        <w:t>2</w:t>
      </w:r>
      <w:r w:rsidR="00461793">
        <w:rPr>
          <w:b/>
          <w:bCs/>
        </w:rPr>
        <w:t>2</w:t>
      </w:r>
      <w:r w:rsidRPr="00CF2BE6">
        <w:rPr>
          <w:b/>
          <w:bCs/>
        </w:rPr>
        <w:t>. godinu</w:t>
      </w:r>
    </w:p>
    <w:p w14:paraId="033E7547" w14:textId="77777777" w:rsidR="00D94EB0" w:rsidRPr="00CF2BE6" w:rsidRDefault="00D94EB0">
      <w:pPr>
        <w:ind w:right="383"/>
        <w:jc w:val="center"/>
        <w:rPr>
          <w:b/>
          <w:bCs/>
        </w:rPr>
      </w:pPr>
    </w:p>
    <w:p w14:paraId="0E25CAA3" w14:textId="77777777" w:rsidR="00D94EB0" w:rsidRPr="00CF2BE6" w:rsidRDefault="00D94EB0">
      <w:pPr>
        <w:ind w:right="383"/>
        <w:jc w:val="center"/>
      </w:pPr>
    </w:p>
    <w:p w14:paraId="5ADB7847" w14:textId="77777777" w:rsidR="00D94EB0" w:rsidRPr="00CF2BE6" w:rsidRDefault="00740703">
      <w:pPr>
        <w:ind w:right="383"/>
        <w:jc w:val="center"/>
      </w:pPr>
      <w:r w:rsidRPr="00CF2BE6">
        <w:t>I.</w:t>
      </w:r>
    </w:p>
    <w:p w14:paraId="30A21AF4" w14:textId="77777777" w:rsidR="00D94EB0" w:rsidRPr="00CF2BE6" w:rsidRDefault="00D94EB0">
      <w:pPr>
        <w:ind w:right="383"/>
        <w:jc w:val="center"/>
      </w:pPr>
    </w:p>
    <w:p w14:paraId="55F0D057" w14:textId="17B823B2" w:rsidR="00D94EB0" w:rsidRPr="00CF2BE6" w:rsidRDefault="00740703">
      <w:pPr>
        <w:ind w:right="383"/>
      </w:pPr>
      <w:r w:rsidRPr="00CF2BE6">
        <w:tab/>
        <w:t>Općinsko vijeće Dekanovec prihvaća Financijsko izvješće Dobrovoljnog Vatrogasnog društva Dekanovec za 20</w:t>
      </w:r>
      <w:r w:rsidR="00533598">
        <w:t>2</w:t>
      </w:r>
      <w:r w:rsidR="00461793">
        <w:t>2</w:t>
      </w:r>
      <w:r w:rsidRPr="00CF2BE6">
        <w:t>. godinu.</w:t>
      </w:r>
    </w:p>
    <w:p w14:paraId="1275814F" w14:textId="77777777" w:rsidR="00D94EB0" w:rsidRPr="00CF2BE6" w:rsidRDefault="00D94EB0">
      <w:pPr>
        <w:ind w:right="383"/>
      </w:pPr>
    </w:p>
    <w:p w14:paraId="40EE7629" w14:textId="77777777" w:rsidR="00D94EB0" w:rsidRPr="00CF2BE6" w:rsidRDefault="00740703">
      <w:pPr>
        <w:ind w:right="383"/>
        <w:jc w:val="center"/>
      </w:pPr>
      <w:r w:rsidRPr="00CF2BE6">
        <w:t>II.</w:t>
      </w:r>
    </w:p>
    <w:p w14:paraId="1737E128" w14:textId="77777777" w:rsidR="00D94EB0" w:rsidRPr="00CF2BE6" w:rsidRDefault="00D94EB0">
      <w:pPr>
        <w:ind w:right="383"/>
        <w:jc w:val="center"/>
      </w:pPr>
    </w:p>
    <w:p w14:paraId="55C58256" w14:textId="0185D52C" w:rsidR="00D94EB0" w:rsidRPr="00CF2BE6" w:rsidRDefault="00740703">
      <w:pPr>
        <w:ind w:right="383"/>
      </w:pPr>
      <w:r w:rsidRPr="00CF2BE6">
        <w:tab/>
        <w:t>Sastavni dio ove Odluke je Financijsko izvješće za 20</w:t>
      </w:r>
      <w:r w:rsidR="00533598">
        <w:t>2</w:t>
      </w:r>
      <w:r w:rsidR="00461793">
        <w:t>2</w:t>
      </w:r>
      <w:r w:rsidRPr="00CF2BE6">
        <w:t>. godinu dostavljeno od  DVD-a Dekanovec.</w:t>
      </w:r>
    </w:p>
    <w:p w14:paraId="15261009" w14:textId="77777777" w:rsidR="00D94EB0" w:rsidRPr="00CF2BE6" w:rsidRDefault="00D94EB0">
      <w:pPr>
        <w:ind w:right="383"/>
      </w:pPr>
    </w:p>
    <w:p w14:paraId="7041E73C" w14:textId="77777777" w:rsidR="00D94EB0" w:rsidRPr="00CF2BE6" w:rsidRDefault="00740703">
      <w:pPr>
        <w:ind w:right="383"/>
        <w:jc w:val="center"/>
      </w:pPr>
      <w:r w:rsidRPr="00CF2BE6">
        <w:t>III.</w:t>
      </w:r>
    </w:p>
    <w:p w14:paraId="2B50CAF4" w14:textId="77777777" w:rsidR="00D94EB0" w:rsidRPr="00CF2BE6" w:rsidRDefault="00D94EB0">
      <w:pPr>
        <w:ind w:right="383"/>
        <w:jc w:val="center"/>
      </w:pPr>
    </w:p>
    <w:p w14:paraId="5586CAAE" w14:textId="77777777" w:rsidR="00D94EB0" w:rsidRPr="00CF2BE6" w:rsidRDefault="00740703">
      <w:pPr>
        <w:ind w:right="383"/>
      </w:pPr>
      <w:r w:rsidRPr="00CF2BE6">
        <w:tab/>
        <w:t xml:space="preserve">Ova Odluka stupa na snagu osmog dana od dana objave u «Službenom glasniku Međimurske županije». </w:t>
      </w:r>
    </w:p>
    <w:p w14:paraId="2F1A5F76" w14:textId="77777777" w:rsidR="00D94EB0" w:rsidRPr="00CF2BE6" w:rsidRDefault="00D94EB0">
      <w:pPr>
        <w:ind w:right="383"/>
      </w:pPr>
    </w:p>
    <w:p w14:paraId="21CCFB13" w14:textId="77777777" w:rsidR="00D94EB0" w:rsidRPr="00CF2BE6" w:rsidRDefault="00D94EB0">
      <w:pPr>
        <w:ind w:right="383"/>
      </w:pPr>
    </w:p>
    <w:p w14:paraId="4FC8CD23" w14:textId="77777777" w:rsidR="00D94EB0" w:rsidRPr="00CF2BE6" w:rsidRDefault="00740703">
      <w:pPr>
        <w:ind w:right="383"/>
        <w:jc w:val="center"/>
      </w:pPr>
      <w:r w:rsidRPr="00CF2BE6">
        <w:t>OPĆINSKO VIJEĆE OPĆINE DEKANOVEC</w:t>
      </w:r>
    </w:p>
    <w:p w14:paraId="65728B42" w14:textId="77777777" w:rsidR="00D94EB0" w:rsidRPr="00CF2BE6" w:rsidRDefault="00D94EB0">
      <w:pPr>
        <w:ind w:right="383"/>
      </w:pPr>
    </w:p>
    <w:p w14:paraId="7655511E" w14:textId="77777777" w:rsidR="00D94EB0" w:rsidRPr="00CF2BE6" w:rsidRDefault="00D94EB0">
      <w:pPr>
        <w:ind w:right="383"/>
      </w:pPr>
    </w:p>
    <w:p w14:paraId="4215EC8D" w14:textId="77777777" w:rsidR="00D94EB0" w:rsidRPr="00CF2BE6" w:rsidRDefault="00D94EB0">
      <w:pPr>
        <w:ind w:right="383"/>
      </w:pPr>
    </w:p>
    <w:p w14:paraId="5E20B26A" w14:textId="77777777" w:rsidR="00D94EB0" w:rsidRPr="00CF2BE6" w:rsidRDefault="00D94EB0">
      <w:pPr>
        <w:ind w:right="383"/>
        <w:rPr>
          <w:b/>
          <w:bCs/>
        </w:rPr>
      </w:pPr>
    </w:p>
    <w:p w14:paraId="27697A81" w14:textId="3B050C1E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</w:t>
      </w:r>
      <w:r w:rsidR="00487D05">
        <w:rPr>
          <w:rFonts w:eastAsia="Calibri"/>
          <w:color w:val="000000"/>
          <w:szCs w:val="22"/>
          <w:lang w:val="en-US" w:eastAsia="en-US"/>
        </w:rPr>
        <w:t>24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487D05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461793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-01/</w:t>
      </w:r>
      <w:r w:rsidR="007D5216">
        <w:rPr>
          <w:rFonts w:eastAsia="Calibri"/>
          <w:color w:val="000000"/>
          <w:szCs w:val="22"/>
          <w:lang w:val="en-US" w:eastAsia="en-US"/>
        </w:rPr>
        <w:t>01</w:t>
      </w:r>
    </w:p>
    <w:p w14:paraId="148D7338" w14:textId="4537CA91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487D05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461793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-</w:t>
      </w:r>
    </w:p>
    <w:p w14:paraId="1189E258" w14:textId="662BD908" w:rsidR="0098379C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B23198">
        <w:rPr>
          <w:rFonts w:eastAsia="Calibri"/>
          <w:color w:val="000000"/>
          <w:szCs w:val="22"/>
          <w:lang w:val="en-US" w:eastAsia="en-US"/>
        </w:rPr>
        <w:t>__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461793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4238AB73" w14:textId="77777777" w:rsidR="007D5216" w:rsidRDefault="007D5216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71BD09E1" w14:textId="77777777" w:rsidR="0098379C" w:rsidRPr="00130DA1" w:rsidRDefault="0098379C" w:rsidP="0098379C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7C30FA9D" w14:textId="77777777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7E0B5F3A" w14:textId="77777777" w:rsidR="0098379C" w:rsidRPr="00CF2BE6" w:rsidRDefault="0098379C" w:rsidP="0098379C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15514090" w14:textId="77777777" w:rsidR="0098379C" w:rsidRPr="00CF2BE6" w:rsidRDefault="0098379C" w:rsidP="0098379C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69269DF7" w14:textId="77777777" w:rsidR="0098379C" w:rsidRPr="00CF2BE6" w:rsidRDefault="0098379C" w:rsidP="0098379C">
      <w:pPr>
        <w:jc w:val="both"/>
        <w:rPr>
          <w:b/>
        </w:rPr>
      </w:pPr>
    </w:p>
    <w:p w14:paraId="0986FBC7" w14:textId="590D1558" w:rsidR="0098379C" w:rsidRPr="00CF2BE6" w:rsidRDefault="0098379C" w:rsidP="0098379C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</w:t>
      </w:r>
      <w:r w:rsidR="00487D05">
        <w:rPr>
          <w:b/>
        </w:rPr>
        <w:t>Melani Baumgartner</w:t>
      </w:r>
      <w:r w:rsidRPr="00CF2BE6">
        <w:rPr>
          <w:bCs/>
        </w:rPr>
        <w:t xml:space="preserve">                                         </w:t>
      </w:r>
    </w:p>
    <w:p w14:paraId="1A75BC1D" w14:textId="77777777" w:rsidR="0098379C" w:rsidRPr="00CF2BE6" w:rsidRDefault="0098379C" w:rsidP="0098379C">
      <w:pPr>
        <w:ind w:left="4248" w:firstLine="6"/>
        <w:rPr>
          <w:rFonts w:ascii="Century" w:hAnsi="Century"/>
          <w:sz w:val="18"/>
        </w:rPr>
      </w:pPr>
    </w:p>
    <w:p w14:paraId="31BE6E91" w14:textId="77777777" w:rsidR="00D94EB0" w:rsidRPr="00CF2BE6" w:rsidRDefault="00D94EB0">
      <w:pPr>
        <w:ind w:right="383"/>
        <w:rPr>
          <w:b/>
          <w:bCs/>
        </w:rPr>
      </w:pPr>
    </w:p>
    <w:p w14:paraId="71A475D5" w14:textId="77777777" w:rsidR="00D94EB0" w:rsidRPr="00CF2BE6" w:rsidRDefault="00D94EB0">
      <w:pPr>
        <w:ind w:right="383"/>
        <w:rPr>
          <w:b/>
          <w:bCs/>
        </w:rPr>
      </w:pPr>
    </w:p>
    <w:p w14:paraId="4D495F52" w14:textId="77777777" w:rsidR="00D94EB0" w:rsidRPr="00CF2BE6" w:rsidRDefault="00D94EB0">
      <w:pPr>
        <w:ind w:right="383"/>
        <w:rPr>
          <w:b/>
          <w:bCs/>
        </w:rPr>
      </w:pPr>
    </w:p>
    <w:p w14:paraId="12DA98D8" w14:textId="77777777" w:rsidR="00D94EB0" w:rsidRPr="00CF2BE6" w:rsidRDefault="00D94EB0">
      <w:pPr>
        <w:ind w:right="383"/>
        <w:rPr>
          <w:b/>
          <w:bCs/>
        </w:rPr>
      </w:pPr>
    </w:p>
    <w:p w14:paraId="672657F4" w14:textId="77777777" w:rsidR="00D94EB0" w:rsidRDefault="00D94EB0">
      <w:pPr>
        <w:ind w:right="383"/>
        <w:rPr>
          <w:b/>
          <w:bCs/>
        </w:rPr>
      </w:pPr>
    </w:p>
    <w:p w14:paraId="45092267" w14:textId="77777777" w:rsidR="0098379C" w:rsidRDefault="0098379C">
      <w:pPr>
        <w:ind w:right="383"/>
        <w:rPr>
          <w:b/>
          <w:bCs/>
        </w:rPr>
      </w:pPr>
    </w:p>
    <w:p w14:paraId="0A799F70" w14:textId="704A569E" w:rsidR="0098379C" w:rsidRDefault="00461793" w:rsidP="00461793">
      <w:pPr>
        <w:ind w:right="383"/>
        <w:jc w:val="right"/>
        <w:rPr>
          <w:b/>
          <w:bCs/>
        </w:rPr>
      </w:pPr>
      <w:r>
        <w:rPr>
          <w:b/>
          <w:bCs/>
        </w:rPr>
        <w:t>PRIJEDLOG</w:t>
      </w:r>
    </w:p>
    <w:p w14:paraId="76E6533E" w14:textId="77777777" w:rsidR="0098379C" w:rsidRDefault="0098379C">
      <w:pPr>
        <w:ind w:right="383"/>
        <w:rPr>
          <w:b/>
          <w:bCs/>
        </w:rPr>
      </w:pPr>
    </w:p>
    <w:p w14:paraId="0CE8F088" w14:textId="77777777" w:rsidR="00D94EB0" w:rsidRPr="00CF2BE6" w:rsidRDefault="00D94EB0"/>
    <w:p w14:paraId="5F605C1C" w14:textId="77777777" w:rsidR="0098379C" w:rsidRDefault="0098379C" w:rsidP="0098379C">
      <w:pPr>
        <w:pStyle w:val="Naslov1"/>
      </w:pPr>
    </w:p>
    <w:p w14:paraId="0EBA7BB0" w14:textId="77777777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  </w:t>
      </w:r>
      <w:r>
        <w:rPr>
          <w:noProof/>
        </w:rPr>
        <w:drawing>
          <wp:anchor distT="0" distB="0" distL="114300" distR="114300" simplePos="0" relativeHeight="251654144" behindDoc="0" locked="0" layoutInCell="1" allowOverlap="1" wp14:anchorId="749D0E69" wp14:editId="483EC409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 wp14:anchorId="2AF36AB5" wp14:editId="575168A3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3" name="Picture 1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27B66D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458E42DF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7DA84597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3B82B73A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20BC1233" w14:textId="77777777" w:rsidR="008C5275" w:rsidRDefault="008C5275" w:rsidP="008C527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6A12F81B" w14:textId="77777777" w:rsidR="0098379C" w:rsidRDefault="0098379C" w:rsidP="0098379C"/>
    <w:p w14:paraId="74C50BE2" w14:textId="77777777" w:rsidR="0098379C" w:rsidRPr="00CD0ED6" w:rsidRDefault="0098379C" w:rsidP="0098379C">
      <w:pPr>
        <w:ind w:left="720" w:right="-288" w:firstLine="360"/>
        <w:jc w:val="right"/>
        <w:rPr>
          <w:rFonts w:ascii="Arial" w:hAnsi="Arial" w:cs="Arial"/>
          <w:b/>
        </w:rPr>
      </w:pPr>
    </w:p>
    <w:p w14:paraId="4665C268" w14:textId="1BEBFE5C" w:rsidR="0098379C" w:rsidRDefault="0098379C" w:rsidP="0098379C">
      <w:pPr>
        <w:ind w:firstLine="708"/>
        <w:jc w:val="both"/>
      </w:pPr>
      <w:r>
        <w:t>Na temelju članka  31. Statuta Općine Dekanovec („Službeni glasnik Međimurske županije“ broj 3/18</w:t>
      </w:r>
      <w:r w:rsidR="00FE00BF">
        <w:t>,</w:t>
      </w:r>
      <w:r w:rsidR="00533598">
        <w:t xml:space="preserve"> 10/20</w:t>
      </w:r>
      <w:r w:rsidR="00FE00BF">
        <w:t>, 6/21</w:t>
      </w:r>
      <w:r w:rsidR="00461793">
        <w:t>, 4/22</w:t>
      </w:r>
      <w:r>
        <w:t xml:space="preserve"> ), Općinsko Vijeće Općine Dekanovec na</w:t>
      </w:r>
      <w:r w:rsidR="00461793">
        <w:t xml:space="preserve"> 10</w:t>
      </w:r>
      <w:r>
        <w:t xml:space="preserve">. sjednici održanoj </w:t>
      </w:r>
      <w:r w:rsidR="00B23198">
        <w:t>__</w:t>
      </w:r>
      <w:r>
        <w:t>.03.20</w:t>
      </w:r>
      <w:r w:rsidR="00095108">
        <w:t>2</w:t>
      </w:r>
      <w:r w:rsidR="00461793">
        <w:t>3</w:t>
      </w:r>
      <w:r>
        <w:t>. godine, donijelo je</w:t>
      </w:r>
    </w:p>
    <w:p w14:paraId="48DFD970" w14:textId="77777777" w:rsidR="00D94EB0" w:rsidRPr="00CF2BE6" w:rsidRDefault="00D94EB0">
      <w:pPr>
        <w:rPr>
          <w:b/>
        </w:rPr>
      </w:pPr>
    </w:p>
    <w:p w14:paraId="38FBCD75" w14:textId="149233C0" w:rsidR="004816E0" w:rsidRPr="004816E0" w:rsidRDefault="00740703" w:rsidP="004816E0">
      <w:pPr>
        <w:pStyle w:val="Naslov3"/>
        <w:jc w:val="center"/>
        <w:rPr>
          <w:bCs w:val="0"/>
          <w:sz w:val="28"/>
        </w:rPr>
      </w:pPr>
      <w:r w:rsidRPr="00CF2BE6">
        <w:rPr>
          <w:bCs w:val="0"/>
          <w:sz w:val="28"/>
        </w:rPr>
        <w:t>O D L U K U</w:t>
      </w:r>
    </w:p>
    <w:p w14:paraId="3A550555" w14:textId="77777777" w:rsidR="00D94EB0" w:rsidRPr="00CF2BE6" w:rsidRDefault="00D94EB0">
      <w:pPr>
        <w:jc w:val="center"/>
        <w:rPr>
          <w:b/>
        </w:rPr>
      </w:pPr>
    </w:p>
    <w:p w14:paraId="6ABA57E8" w14:textId="77777777" w:rsidR="00D94EB0" w:rsidRPr="00CF2BE6" w:rsidRDefault="00D94EB0">
      <w:pPr>
        <w:rPr>
          <w:b/>
        </w:rPr>
      </w:pPr>
    </w:p>
    <w:p w14:paraId="09CB4ACF" w14:textId="77777777" w:rsidR="00D94EB0" w:rsidRPr="00CF2BE6" w:rsidRDefault="00740703">
      <w:pPr>
        <w:jc w:val="center"/>
      </w:pPr>
      <w:r w:rsidRPr="00CF2BE6">
        <w:t>I.</w:t>
      </w:r>
    </w:p>
    <w:p w14:paraId="57018D69" w14:textId="77777777" w:rsidR="00D94EB0" w:rsidRPr="00CF2BE6" w:rsidRDefault="00740703">
      <w:pPr>
        <w:jc w:val="center"/>
        <w:rPr>
          <w:b/>
        </w:rPr>
      </w:pPr>
      <w:r w:rsidRPr="00CF2BE6">
        <w:rPr>
          <w:b/>
        </w:rPr>
        <w:t xml:space="preserve"> </w:t>
      </w:r>
    </w:p>
    <w:p w14:paraId="719AE768" w14:textId="1BDC5192" w:rsidR="00D94EB0" w:rsidRPr="00CF2BE6" w:rsidRDefault="00740703">
      <w:pPr>
        <w:pStyle w:val="Tijeloteksta2"/>
        <w:ind w:right="203"/>
      </w:pPr>
      <w:r w:rsidRPr="00CF2BE6">
        <w:tab/>
        <w:t>Usvaja se Izvješće o radu načelnika Općine Dekanovec za razdoblje od 01.07.-31.12.20</w:t>
      </w:r>
      <w:r w:rsidR="00533598">
        <w:t>2</w:t>
      </w:r>
      <w:r w:rsidR="00461793">
        <w:t>2</w:t>
      </w:r>
      <w:r w:rsidRPr="00CF2BE6">
        <w:t xml:space="preserve">. godine (KLASA: </w:t>
      </w:r>
      <w:r w:rsidR="005D1DA1">
        <w:t>024-02/2</w:t>
      </w:r>
      <w:r w:rsidR="00461793">
        <w:t>3</w:t>
      </w:r>
      <w:r w:rsidR="005D1DA1">
        <w:t>-01/</w:t>
      </w:r>
      <w:r w:rsidRPr="00CF2BE6">
        <w:t>, URBROJ: 2109</w:t>
      </w:r>
      <w:r w:rsidR="000D54DA">
        <w:t>-</w:t>
      </w:r>
      <w:r w:rsidRPr="00CF2BE6">
        <w:t>20-03-</w:t>
      </w:r>
      <w:r w:rsidR="00095108">
        <w:t>2</w:t>
      </w:r>
      <w:r w:rsidR="00461793">
        <w:t>3</w:t>
      </w:r>
      <w:r w:rsidRPr="00CF2BE6">
        <w:t>-</w:t>
      </w:r>
      <w:r w:rsidR="004816E0">
        <w:t>1</w:t>
      </w:r>
      <w:r w:rsidRPr="00CF2BE6">
        <w:t xml:space="preserve"> od </w:t>
      </w:r>
      <w:r w:rsidR="00461793">
        <w:t>06</w:t>
      </w:r>
      <w:r w:rsidRPr="00CF2BE6">
        <w:t>.0</w:t>
      </w:r>
      <w:r w:rsidR="000D54DA">
        <w:t>3</w:t>
      </w:r>
      <w:r w:rsidRPr="00CF2BE6">
        <w:t>.20</w:t>
      </w:r>
      <w:r w:rsidR="00095108">
        <w:t>2</w:t>
      </w:r>
      <w:r w:rsidR="00461793">
        <w:t>3</w:t>
      </w:r>
      <w:r w:rsidRPr="00CF2BE6">
        <w:t>)</w:t>
      </w:r>
      <w:r w:rsidR="0098379C">
        <w:t>.</w:t>
      </w:r>
    </w:p>
    <w:p w14:paraId="5EAC810F" w14:textId="77777777" w:rsidR="00D94EB0" w:rsidRPr="00CF2BE6" w:rsidRDefault="00D94EB0">
      <w:pPr>
        <w:ind w:right="203"/>
      </w:pPr>
    </w:p>
    <w:p w14:paraId="1ADFF518" w14:textId="77777777" w:rsidR="00D94EB0" w:rsidRPr="00CF2BE6" w:rsidRDefault="00740703">
      <w:pPr>
        <w:ind w:right="203"/>
        <w:jc w:val="center"/>
      </w:pPr>
      <w:r w:rsidRPr="00CF2BE6">
        <w:t xml:space="preserve">  II.</w:t>
      </w:r>
    </w:p>
    <w:p w14:paraId="1CCA48A0" w14:textId="77777777" w:rsidR="00D94EB0" w:rsidRPr="00CF2BE6" w:rsidRDefault="00D94EB0">
      <w:pPr>
        <w:ind w:right="203"/>
        <w:jc w:val="center"/>
      </w:pPr>
    </w:p>
    <w:p w14:paraId="1750F0BA" w14:textId="77777777" w:rsidR="00D94EB0" w:rsidRPr="00CF2BE6" w:rsidRDefault="00740703">
      <w:pPr>
        <w:ind w:right="203"/>
      </w:pPr>
      <w:r w:rsidRPr="00CF2BE6">
        <w:tab/>
        <w:t>Ova Odluka stupa na snagu osmog dana od dana objave u "Službenom glasniku Međimurske županije".</w:t>
      </w:r>
    </w:p>
    <w:p w14:paraId="172FD7CE" w14:textId="77777777" w:rsidR="00D94EB0" w:rsidRPr="00CF2BE6" w:rsidRDefault="00D94EB0">
      <w:pPr>
        <w:rPr>
          <w:spacing w:val="-4"/>
        </w:rPr>
      </w:pPr>
    </w:p>
    <w:p w14:paraId="2176B136" w14:textId="77777777" w:rsidR="00D94EB0" w:rsidRPr="00CF2BE6" w:rsidRDefault="00D94EB0">
      <w:pPr>
        <w:rPr>
          <w:spacing w:val="-4"/>
        </w:rPr>
      </w:pPr>
    </w:p>
    <w:p w14:paraId="61792102" w14:textId="77777777" w:rsidR="00D94EB0" w:rsidRPr="00CF2BE6" w:rsidRDefault="00D94EB0">
      <w:pPr>
        <w:rPr>
          <w:spacing w:val="-4"/>
        </w:rPr>
      </w:pPr>
    </w:p>
    <w:p w14:paraId="7EF432FF" w14:textId="77777777" w:rsidR="00D94EB0" w:rsidRPr="00CF2BE6" w:rsidRDefault="00740703">
      <w:pPr>
        <w:jc w:val="center"/>
        <w:rPr>
          <w:b/>
          <w:bCs/>
          <w:spacing w:val="-4"/>
        </w:rPr>
      </w:pPr>
      <w:r w:rsidRPr="00CF2BE6">
        <w:rPr>
          <w:b/>
          <w:bCs/>
          <w:spacing w:val="-4"/>
        </w:rPr>
        <w:t>OPĆINSKO VIJEĆE OPĆINE DEKANOVEC</w:t>
      </w:r>
    </w:p>
    <w:p w14:paraId="795568B4" w14:textId="77777777" w:rsidR="00D94EB0" w:rsidRPr="00CF2BE6" w:rsidRDefault="00D94EB0">
      <w:pPr>
        <w:jc w:val="center"/>
        <w:rPr>
          <w:b/>
          <w:bCs/>
          <w:spacing w:val="-4"/>
        </w:rPr>
      </w:pPr>
    </w:p>
    <w:p w14:paraId="5C9EBC32" w14:textId="77777777" w:rsidR="00D94EB0" w:rsidRPr="00CF2BE6" w:rsidRDefault="00D94EB0">
      <w:pPr>
        <w:jc w:val="center"/>
        <w:rPr>
          <w:b/>
          <w:bCs/>
          <w:spacing w:val="-4"/>
        </w:rPr>
      </w:pPr>
    </w:p>
    <w:p w14:paraId="50A6BF47" w14:textId="77777777" w:rsidR="00D94EB0" w:rsidRPr="00CF2BE6" w:rsidRDefault="00740703">
      <w:pPr>
        <w:rPr>
          <w:spacing w:val="-5"/>
        </w:rPr>
      </w:pPr>
      <w:r w:rsidRPr="00CF2BE6">
        <w:rPr>
          <w:spacing w:val="-5"/>
        </w:rPr>
        <w:t xml:space="preserve">                                                                          </w:t>
      </w:r>
    </w:p>
    <w:p w14:paraId="2804DCF6" w14:textId="77777777" w:rsidR="00D94EB0" w:rsidRPr="00CF2BE6" w:rsidRDefault="00D94EB0">
      <w:pPr>
        <w:adjustRightInd w:val="0"/>
        <w:jc w:val="center"/>
        <w:rPr>
          <w:szCs w:val="28"/>
        </w:rPr>
      </w:pPr>
    </w:p>
    <w:p w14:paraId="5D9D9EDC" w14:textId="77777777" w:rsidR="00D94EB0" w:rsidRPr="00CF2BE6" w:rsidRDefault="00D94EB0">
      <w:pPr>
        <w:adjustRightInd w:val="0"/>
        <w:jc w:val="center"/>
        <w:rPr>
          <w:szCs w:val="28"/>
        </w:rPr>
      </w:pPr>
    </w:p>
    <w:p w14:paraId="02E4416E" w14:textId="0EE13D18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bookmarkStart w:id="0" w:name="_Hlk4173583"/>
      <w:r w:rsidRPr="00130DA1">
        <w:rPr>
          <w:rFonts w:eastAsia="Calibri"/>
          <w:color w:val="000000"/>
          <w:szCs w:val="22"/>
          <w:lang w:val="en-US" w:eastAsia="en-US"/>
        </w:rPr>
        <w:t>KLASA: 02</w:t>
      </w:r>
      <w:r w:rsidR="000D54DA">
        <w:rPr>
          <w:rFonts w:eastAsia="Calibri"/>
          <w:color w:val="000000"/>
          <w:szCs w:val="22"/>
          <w:lang w:val="en-US" w:eastAsia="en-US"/>
        </w:rPr>
        <w:t>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0D54DA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461793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-01/</w:t>
      </w:r>
      <w:r w:rsidR="004816E0">
        <w:rPr>
          <w:rFonts w:eastAsia="Calibri"/>
          <w:color w:val="000000"/>
          <w:szCs w:val="22"/>
          <w:lang w:val="en-US" w:eastAsia="en-US"/>
        </w:rPr>
        <w:t>01</w:t>
      </w:r>
    </w:p>
    <w:p w14:paraId="09AED4D5" w14:textId="0288FAA2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0D54DA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461793">
        <w:rPr>
          <w:rFonts w:eastAsia="Calibri"/>
          <w:color w:val="000000"/>
          <w:szCs w:val="22"/>
          <w:lang w:val="en-US" w:eastAsia="en-US"/>
        </w:rPr>
        <w:t>3</w:t>
      </w:r>
      <w:r w:rsidR="00095108">
        <w:rPr>
          <w:rFonts w:eastAsia="Calibri"/>
          <w:color w:val="000000"/>
          <w:szCs w:val="22"/>
          <w:lang w:val="en-US" w:eastAsia="en-US"/>
        </w:rPr>
        <w:t>-</w:t>
      </w:r>
    </w:p>
    <w:p w14:paraId="1327A7E1" w14:textId="7ECE644D" w:rsidR="0098379C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B23198">
        <w:rPr>
          <w:rFonts w:eastAsia="Calibri"/>
          <w:color w:val="000000"/>
          <w:szCs w:val="22"/>
          <w:lang w:val="en-US" w:eastAsia="en-US"/>
        </w:rPr>
        <w:t>__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461793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3A10B4CE" w14:textId="77777777" w:rsidR="004816E0" w:rsidRDefault="004816E0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73602B8E" w14:textId="77777777" w:rsidR="0098379C" w:rsidRPr="00130DA1" w:rsidRDefault="0098379C" w:rsidP="0098379C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4B73ECD2" w14:textId="77777777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39510AAF" w14:textId="77777777" w:rsidR="0098379C" w:rsidRPr="00CF2BE6" w:rsidRDefault="0098379C" w:rsidP="0098379C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75139F9B" w14:textId="77777777" w:rsidR="0098379C" w:rsidRPr="00CF2BE6" w:rsidRDefault="0098379C" w:rsidP="0098379C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0CDEFAD1" w14:textId="77777777" w:rsidR="0098379C" w:rsidRPr="00CF2BE6" w:rsidRDefault="0098379C" w:rsidP="0098379C">
      <w:pPr>
        <w:jc w:val="both"/>
        <w:rPr>
          <w:b/>
        </w:rPr>
      </w:pPr>
    </w:p>
    <w:p w14:paraId="6148E0FE" w14:textId="34E6C4C5" w:rsidR="0098379C" w:rsidRPr="00CF2BE6" w:rsidRDefault="0098379C" w:rsidP="0098379C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</w:t>
      </w:r>
      <w:r w:rsidR="000D54DA">
        <w:rPr>
          <w:b/>
        </w:rPr>
        <w:t>Melani Baumgartner</w:t>
      </w:r>
      <w:r w:rsidRPr="00CF2BE6">
        <w:rPr>
          <w:bCs/>
        </w:rPr>
        <w:t xml:space="preserve">                                         </w:t>
      </w:r>
    </w:p>
    <w:bookmarkEnd w:id="0"/>
    <w:p w14:paraId="43EC4B89" w14:textId="77777777" w:rsidR="0098379C" w:rsidRPr="00CF2BE6" w:rsidRDefault="0098379C" w:rsidP="0098379C">
      <w:pPr>
        <w:ind w:left="4248" w:firstLine="6"/>
        <w:rPr>
          <w:rFonts w:ascii="Century" w:hAnsi="Century"/>
          <w:sz w:val="18"/>
        </w:rPr>
      </w:pPr>
    </w:p>
    <w:p w14:paraId="5B1AA9C0" w14:textId="77777777" w:rsidR="00D94EB0" w:rsidRPr="00CF2BE6" w:rsidRDefault="00D94EB0">
      <w:pPr>
        <w:ind w:right="383"/>
        <w:jc w:val="right"/>
      </w:pPr>
    </w:p>
    <w:p w14:paraId="28EF0291" w14:textId="77777777" w:rsidR="00D94EB0" w:rsidRPr="00CF2BE6" w:rsidRDefault="00D94EB0">
      <w:pPr>
        <w:ind w:right="383"/>
        <w:jc w:val="right"/>
      </w:pPr>
    </w:p>
    <w:p w14:paraId="74424A04" w14:textId="77777777" w:rsidR="00D94EB0" w:rsidRPr="00CF2BE6" w:rsidRDefault="00D94EB0">
      <w:pPr>
        <w:ind w:right="383"/>
        <w:jc w:val="right"/>
      </w:pPr>
    </w:p>
    <w:p w14:paraId="2E1E7763" w14:textId="77777777" w:rsidR="00D94EB0" w:rsidRPr="00CF2BE6" w:rsidRDefault="00D94EB0">
      <w:pPr>
        <w:ind w:right="383"/>
        <w:jc w:val="right"/>
      </w:pPr>
    </w:p>
    <w:p w14:paraId="61D6D539" w14:textId="77777777" w:rsidR="00D94EB0" w:rsidRPr="00CF2BE6" w:rsidRDefault="00D94EB0">
      <w:pPr>
        <w:ind w:right="383"/>
        <w:jc w:val="right"/>
      </w:pPr>
    </w:p>
    <w:p w14:paraId="09BED7C2" w14:textId="2DF5146F" w:rsidR="00D94EB0" w:rsidRDefault="00D94EB0">
      <w:pPr>
        <w:ind w:right="383"/>
        <w:jc w:val="right"/>
      </w:pPr>
    </w:p>
    <w:p w14:paraId="2E1DB8BF" w14:textId="454549BC" w:rsidR="004816E0" w:rsidRDefault="004816E0">
      <w:pPr>
        <w:ind w:right="383"/>
        <w:jc w:val="right"/>
      </w:pPr>
    </w:p>
    <w:p w14:paraId="0E2A7CAE" w14:textId="77777777" w:rsidR="004816E0" w:rsidRPr="00CF2BE6" w:rsidRDefault="004816E0">
      <w:pPr>
        <w:ind w:right="383"/>
        <w:jc w:val="right"/>
      </w:pPr>
    </w:p>
    <w:p w14:paraId="7967DE1A" w14:textId="77777777" w:rsidR="00D94EB0" w:rsidRPr="00CF2BE6" w:rsidRDefault="00D94EB0">
      <w:pPr>
        <w:ind w:right="383"/>
        <w:jc w:val="right"/>
      </w:pPr>
    </w:p>
    <w:p w14:paraId="20C0873B" w14:textId="1D7D9072" w:rsidR="00D94EB0" w:rsidRDefault="00D94EB0">
      <w:pPr>
        <w:ind w:right="383"/>
        <w:jc w:val="right"/>
      </w:pPr>
    </w:p>
    <w:p w14:paraId="38BB58A9" w14:textId="77777777" w:rsidR="0098379C" w:rsidRDefault="0098379C">
      <w:pPr>
        <w:ind w:right="383"/>
        <w:jc w:val="right"/>
      </w:pPr>
    </w:p>
    <w:p w14:paraId="064529E2" w14:textId="77777777" w:rsidR="0098379C" w:rsidRDefault="0098379C">
      <w:pPr>
        <w:ind w:right="383"/>
        <w:jc w:val="right"/>
      </w:pPr>
    </w:p>
    <w:p w14:paraId="65A9D1EB" w14:textId="6B67E9FE" w:rsidR="0098379C" w:rsidRDefault="0098379C"/>
    <w:p w14:paraId="0C88A585" w14:textId="6BCEB6BD" w:rsidR="000D54DA" w:rsidRPr="00461793" w:rsidRDefault="00461793" w:rsidP="00461793">
      <w:pPr>
        <w:jc w:val="right"/>
        <w:rPr>
          <w:b/>
          <w:bCs/>
        </w:rPr>
      </w:pPr>
      <w:r w:rsidRPr="00461793">
        <w:rPr>
          <w:b/>
          <w:bCs/>
        </w:rPr>
        <w:t>PRIJEDLOG</w:t>
      </w:r>
    </w:p>
    <w:p w14:paraId="78CD639F" w14:textId="77777777" w:rsidR="00BA4F09" w:rsidRDefault="00BA4F09"/>
    <w:p w14:paraId="27E16999" w14:textId="77777777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  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6CEE18C" wp14:editId="19AF72C1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AD2271C" wp14:editId="6B334492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7" name="Picture 17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9CE11C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5674B06F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55A1742E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2DF2EB18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5B31BE26" w14:textId="77777777" w:rsidR="008C5275" w:rsidRDefault="008C5275" w:rsidP="008C527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1E58AE1E" w14:textId="77777777" w:rsidR="00D94EB0" w:rsidRPr="00CF2BE6" w:rsidRDefault="00D94EB0"/>
    <w:p w14:paraId="4B1C8778" w14:textId="4311C805" w:rsidR="00D94EB0" w:rsidRPr="00CF2BE6" w:rsidRDefault="00740703">
      <w:r w:rsidRPr="00CF2BE6">
        <w:t xml:space="preserve">Temeljem članka </w:t>
      </w:r>
      <w:r w:rsidR="007762C0">
        <w:t>69</w:t>
      </w:r>
      <w:r w:rsidRPr="00CF2BE6">
        <w:t xml:space="preserve">. st. </w:t>
      </w:r>
      <w:r w:rsidR="007762C0">
        <w:t>4</w:t>
      </w:r>
      <w:r w:rsidRPr="00CF2BE6">
        <w:t xml:space="preserve">. Zakona o održivom gospodarenju otpadom  (NN </w:t>
      </w:r>
      <w:r w:rsidR="007762C0">
        <w:t>84/2021</w:t>
      </w:r>
      <w:r w:rsidRPr="00CF2BE6">
        <w:t xml:space="preserve">) te članka 31. Statuta Općine Dekanovec (Službeni glasnik Međimurske županije </w:t>
      </w:r>
      <w:r w:rsidR="0098379C">
        <w:t>3</w:t>
      </w:r>
      <w:r w:rsidRPr="00CF2BE6">
        <w:t>/1</w:t>
      </w:r>
      <w:r w:rsidR="0098379C">
        <w:t>8</w:t>
      </w:r>
      <w:r w:rsidR="007762C0">
        <w:t>,</w:t>
      </w:r>
      <w:r w:rsidR="002E5733">
        <w:t xml:space="preserve"> 10/20</w:t>
      </w:r>
      <w:r w:rsidR="007762C0">
        <w:t>, 6/21</w:t>
      </w:r>
      <w:r w:rsidR="00461793">
        <w:t>, 4/22</w:t>
      </w:r>
      <w:r w:rsidRPr="00CF2BE6">
        <w:t xml:space="preserve">)  Općinsko Vijeće Općine Dekanovec na </w:t>
      </w:r>
      <w:r w:rsidR="00461793">
        <w:t>10</w:t>
      </w:r>
      <w:r w:rsidRPr="00CF2BE6">
        <w:t>. sjednici održanoj</w:t>
      </w:r>
      <w:r w:rsidR="00BA4F09">
        <w:t xml:space="preserve"> </w:t>
      </w:r>
      <w:r w:rsidR="00B23198">
        <w:t>__</w:t>
      </w:r>
      <w:r w:rsidRPr="00CF2BE6">
        <w:t>.03.20</w:t>
      </w:r>
      <w:r w:rsidR="00095108">
        <w:t>2</w:t>
      </w:r>
      <w:r w:rsidR="00461793">
        <w:t>3</w:t>
      </w:r>
      <w:r w:rsidRPr="00CF2BE6">
        <w:t>. donosi</w:t>
      </w:r>
    </w:p>
    <w:p w14:paraId="2085E6E1" w14:textId="77777777" w:rsidR="00D94EB0" w:rsidRPr="00CF2BE6" w:rsidRDefault="00D94EB0"/>
    <w:p w14:paraId="4BF708E0" w14:textId="77777777" w:rsidR="00D94EB0" w:rsidRPr="00CF2BE6" w:rsidRDefault="00D94EB0"/>
    <w:p w14:paraId="5F1C499F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ODLUKU</w:t>
      </w:r>
    </w:p>
    <w:p w14:paraId="5B414734" w14:textId="77777777" w:rsidR="00D94EB0" w:rsidRPr="00CF2BE6" w:rsidRDefault="00D94EB0">
      <w:pPr>
        <w:jc w:val="center"/>
        <w:rPr>
          <w:b/>
          <w:bCs/>
        </w:rPr>
      </w:pPr>
    </w:p>
    <w:p w14:paraId="3FF1E60E" w14:textId="77777777" w:rsidR="00461793" w:rsidRDefault="00740703">
      <w:pPr>
        <w:jc w:val="center"/>
        <w:rPr>
          <w:b/>
          <w:bCs/>
        </w:rPr>
      </w:pPr>
      <w:r w:rsidRPr="00CF2BE6">
        <w:rPr>
          <w:b/>
          <w:bCs/>
        </w:rPr>
        <w:t xml:space="preserve">o prihvaćanju Izvješća o radu </w:t>
      </w:r>
      <w:r w:rsidR="00461793">
        <w:rPr>
          <w:b/>
          <w:bCs/>
        </w:rPr>
        <w:t>davatelja usluge</w:t>
      </w:r>
    </w:p>
    <w:p w14:paraId="72558C0D" w14:textId="43697673" w:rsidR="00D94EB0" w:rsidRPr="00CF2BE6" w:rsidRDefault="00461793">
      <w:pPr>
        <w:jc w:val="center"/>
        <w:rPr>
          <w:b/>
          <w:bCs/>
        </w:rPr>
      </w:pPr>
      <w:r>
        <w:rPr>
          <w:b/>
          <w:bCs/>
        </w:rPr>
        <w:t xml:space="preserve"> za 2022. godinu - </w:t>
      </w:r>
      <w:r w:rsidR="00095108">
        <w:rPr>
          <w:b/>
          <w:bCs/>
        </w:rPr>
        <w:t xml:space="preserve"> GKP</w:t>
      </w:r>
      <w:r w:rsidR="00740703" w:rsidRPr="00CF2BE6">
        <w:rPr>
          <w:b/>
          <w:bCs/>
        </w:rPr>
        <w:t xml:space="preserve"> PRE-KOM d.o.o. </w:t>
      </w:r>
    </w:p>
    <w:p w14:paraId="05E3B05F" w14:textId="77777777" w:rsidR="00D94EB0" w:rsidRPr="00CF2BE6" w:rsidRDefault="00D94EB0">
      <w:pPr>
        <w:jc w:val="center"/>
        <w:rPr>
          <w:b/>
          <w:bCs/>
        </w:rPr>
      </w:pPr>
    </w:p>
    <w:p w14:paraId="0AF1EEE7" w14:textId="77777777" w:rsidR="00D94EB0" w:rsidRPr="00CF2BE6" w:rsidRDefault="00D94EB0">
      <w:pPr>
        <w:jc w:val="center"/>
        <w:rPr>
          <w:b/>
          <w:bCs/>
        </w:rPr>
      </w:pPr>
    </w:p>
    <w:p w14:paraId="7E66C4D8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Članak 1.</w:t>
      </w:r>
    </w:p>
    <w:p w14:paraId="479A83C3" w14:textId="77777777" w:rsidR="00D94EB0" w:rsidRPr="00CF2BE6" w:rsidRDefault="00D94EB0">
      <w:pPr>
        <w:jc w:val="center"/>
        <w:rPr>
          <w:b/>
          <w:bCs/>
        </w:rPr>
      </w:pPr>
    </w:p>
    <w:p w14:paraId="0DBD9BE5" w14:textId="6E949609" w:rsidR="00D94EB0" w:rsidRPr="00CF2BE6" w:rsidRDefault="00740703">
      <w:r w:rsidRPr="00CF2BE6">
        <w:tab/>
      </w:r>
      <w:r w:rsidR="00461793">
        <w:t>Općinsko vijeće Općine Dekanovec p</w:t>
      </w:r>
      <w:r w:rsidRPr="00CF2BE6">
        <w:t xml:space="preserve">rihvaća </w:t>
      </w:r>
      <w:r w:rsidR="00461793">
        <w:t>i</w:t>
      </w:r>
      <w:r w:rsidRPr="00CF2BE6">
        <w:t xml:space="preserve">zvješće o radu </w:t>
      </w:r>
      <w:r w:rsidR="00461793">
        <w:t xml:space="preserve">davatelja usluge za 2022. godinu - </w:t>
      </w:r>
      <w:r w:rsidRPr="00CF2BE6">
        <w:t xml:space="preserve"> </w:t>
      </w:r>
      <w:r w:rsidR="00095108">
        <w:t xml:space="preserve">GKP </w:t>
      </w:r>
      <w:r w:rsidRPr="00CF2BE6">
        <w:t xml:space="preserve">PRE-KOM d.o.o. </w:t>
      </w:r>
    </w:p>
    <w:p w14:paraId="1A6ADD41" w14:textId="5E09F5A9" w:rsidR="00461793" w:rsidRPr="00CF2BE6" w:rsidRDefault="00461793" w:rsidP="00461793">
      <w:pPr>
        <w:jc w:val="center"/>
        <w:rPr>
          <w:b/>
          <w:bCs/>
        </w:rPr>
      </w:pPr>
      <w:r w:rsidRPr="00CF2BE6">
        <w:rPr>
          <w:b/>
          <w:bCs/>
        </w:rPr>
        <w:t xml:space="preserve">Članak </w:t>
      </w:r>
      <w:r>
        <w:rPr>
          <w:b/>
          <w:bCs/>
        </w:rPr>
        <w:t>2</w:t>
      </w:r>
      <w:r w:rsidRPr="00CF2BE6">
        <w:rPr>
          <w:b/>
          <w:bCs/>
        </w:rPr>
        <w:t>.</w:t>
      </w:r>
    </w:p>
    <w:p w14:paraId="10B6BFDD" w14:textId="77777777" w:rsidR="00461793" w:rsidRPr="00CF2BE6" w:rsidRDefault="00461793" w:rsidP="00461793">
      <w:pPr>
        <w:jc w:val="center"/>
        <w:rPr>
          <w:b/>
          <w:bCs/>
        </w:rPr>
      </w:pPr>
    </w:p>
    <w:p w14:paraId="4DEB2C12" w14:textId="4E6EC1DB" w:rsidR="00461793" w:rsidRPr="00CF2BE6" w:rsidRDefault="00461793" w:rsidP="00461793">
      <w:r w:rsidRPr="00CF2BE6">
        <w:tab/>
      </w:r>
      <w:r>
        <w:t>Izvješće o radu za 2022. godinu privitak je ovoj Odluci i čini njegov sastavni dio.</w:t>
      </w:r>
    </w:p>
    <w:p w14:paraId="3E1261AE" w14:textId="77777777" w:rsidR="00D94EB0" w:rsidRPr="00CF2BE6" w:rsidRDefault="00D94EB0">
      <w:pPr>
        <w:jc w:val="center"/>
        <w:rPr>
          <w:b/>
          <w:bCs/>
        </w:rPr>
      </w:pPr>
    </w:p>
    <w:p w14:paraId="623A209B" w14:textId="1D4DC2C9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 xml:space="preserve">Članak </w:t>
      </w:r>
      <w:r w:rsidR="00461793">
        <w:rPr>
          <w:b/>
          <w:bCs/>
        </w:rPr>
        <w:t>3</w:t>
      </w:r>
      <w:r w:rsidRPr="00CF2BE6">
        <w:rPr>
          <w:b/>
          <w:bCs/>
        </w:rPr>
        <w:t>.</w:t>
      </w:r>
    </w:p>
    <w:p w14:paraId="6B01D6B0" w14:textId="77777777" w:rsidR="00D94EB0" w:rsidRPr="00CF2BE6" w:rsidRDefault="00D94EB0">
      <w:pPr>
        <w:jc w:val="center"/>
        <w:rPr>
          <w:b/>
          <w:bCs/>
        </w:rPr>
      </w:pPr>
    </w:p>
    <w:p w14:paraId="40960BDC" w14:textId="77777777" w:rsidR="00D94EB0" w:rsidRPr="00CF2BE6" w:rsidRDefault="00740703">
      <w:r w:rsidRPr="00CF2BE6">
        <w:tab/>
        <w:t xml:space="preserve">Ova Odluka stupa na snagu </w:t>
      </w:r>
      <w:r w:rsidR="0098379C">
        <w:t>osmog dana od dana objave u „Službenom glasniku Međimurske županije“.</w:t>
      </w:r>
    </w:p>
    <w:p w14:paraId="5751BC61" w14:textId="77777777" w:rsidR="00D94EB0" w:rsidRPr="00CF2BE6" w:rsidRDefault="00D94EB0"/>
    <w:p w14:paraId="75B4BDAF" w14:textId="77777777" w:rsidR="00D94EB0" w:rsidRPr="00CF2BE6" w:rsidRDefault="00D94EB0"/>
    <w:p w14:paraId="31DDEAB8" w14:textId="77777777" w:rsidR="00D94EB0" w:rsidRPr="00CF2BE6" w:rsidRDefault="00D94EB0"/>
    <w:p w14:paraId="29827055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0C1C3E68" w14:textId="77777777" w:rsidR="00D94EB0" w:rsidRPr="00CF2BE6" w:rsidRDefault="00740703">
      <w:pPr>
        <w:jc w:val="center"/>
        <w:rPr>
          <w:b/>
        </w:rPr>
      </w:pPr>
      <w:r w:rsidRPr="00CF2BE6">
        <w:rPr>
          <w:b/>
        </w:rPr>
        <w:t>OPĆINSKO VIJEĆE OPĆINE DEKANOVEC</w:t>
      </w:r>
    </w:p>
    <w:p w14:paraId="3292C0DF" w14:textId="77777777" w:rsidR="00D94EB0" w:rsidRPr="00CF2BE6" w:rsidRDefault="00D94EB0">
      <w:pPr>
        <w:jc w:val="center"/>
        <w:rPr>
          <w:b/>
        </w:rPr>
      </w:pPr>
    </w:p>
    <w:p w14:paraId="42FE017B" w14:textId="77777777" w:rsidR="00D94EB0" w:rsidRPr="00CF2BE6" w:rsidRDefault="00D94EB0">
      <w:pPr>
        <w:jc w:val="center"/>
        <w:rPr>
          <w:b/>
        </w:rPr>
      </w:pPr>
    </w:p>
    <w:p w14:paraId="258B96B0" w14:textId="77777777" w:rsidR="00D94EB0" w:rsidRPr="00CF2BE6" w:rsidRDefault="00D94EB0">
      <w:pPr>
        <w:jc w:val="center"/>
      </w:pPr>
    </w:p>
    <w:p w14:paraId="7720B0F4" w14:textId="7FBF37AC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02</w:t>
      </w:r>
      <w:r w:rsidR="007762C0">
        <w:rPr>
          <w:rFonts w:eastAsia="Calibri"/>
          <w:color w:val="000000"/>
          <w:szCs w:val="22"/>
          <w:lang w:val="en-US" w:eastAsia="en-US"/>
        </w:rPr>
        <w:t>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7762C0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461793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-01/</w:t>
      </w:r>
      <w:r w:rsidR="007D5216">
        <w:rPr>
          <w:rFonts w:eastAsia="Calibri"/>
          <w:color w:val="000000"/>
          <w:szCs w:val="22"/>
          <w:lang w:val="en-US" w:eastAsia="en-US"/>
        </w:rPr>
        <w:t>01</w:t>
      </w:r>
    </w:p>
    <w:p w14:paraId="3C318ABC" w14:textId="2039A01A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7762C0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461793">
        <w:rPr>
          <w:rFonts w:eastAsia="Calibri"/>
          <w:color w:val="000000"/>
          <w:szCs w:val="22"/>
          <w:lang w:val="en-US" w:eastAsia="en-US"/>
        </w:rPr>
        <w:t>3</w:t>
      </w:r>
      <w:r w:rsidR="00095108">
        <w:rPr>
          <w:rFonts w:eastAsia="Calibri"/>
          <w:color w:val="000000"/>
          <w:szCs w:val="22"/>
          <w:lang w:val="en-US" w:eastAsia="en-US"/>
        </w:rPr>
        <w:t>-</w:t>
      </w:r>
    </w:p>
    <w:p w14:paraId="53A41F25" w14:textId="5B7332DE" w:rsidR="0098379C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B23198">
        <w:rPr>
          <w:rFonts w:eastAsia="Calibri"/>
          <w:color w:val="000000"/>
          <w:szCs w:val="22"/>
          <w:lang w:val="en-US" w:eastAsia="en-US"/>
        </w:rPr>
        <w:t>__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461793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17B5CFEF" w14:textId="34F6D439" w:rsidR="007D5216" w:rsidRDefault="007D5216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7C3864B9" w14:textId="77777777" w:rsidR="007D5216" w:rsidRDefault="007D5216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5A4BA7E8" w14:textId="77777777" w:rsidR="0098379C" w:rsidRPr="00130DA1" w:rsidRDefault="0098379C" w:rsidP="0098379C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2375447A" w14:textId="77777777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64D0C3F3" w14:textId="77777777" w:rsidR="0098379C" w:rsidRPr="00CF2BE6" w:rsidRDefault="0098379C" w:rsidP="0098379C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37FA33FE" w14:textId="77777777" w:rsidR="0098379C" w:rsidRPr="00CF2BE6" w:rsidRDefault="0098379C" w:rsidP="0098379C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14A974A3" w14:textId="77777777" w:rsidR="0098379C" w:rsidRPr="00CF2BE6" w:rsidRDefault="0098379C" w:rsidP="0098379C">
      <w:pPr>
        <w:jc w:val="both"/>
        <w:rPr>
          <w:b/>
        </w:rPr>
      </w:pPr>
    </w:p>
    <w:p w14:paraId="43EC5121" w14:textId="28E00B1B" w:rsidR="0098379C" w:rsidRPr="00CF2BE6" w:rsidRDefault="0098379C" w:rsidP="0098379C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</w:t>
      </w:r>
      <w:r w:rsidR="007762C0">
        <w:rPr>
          <w:b/>
        </w:rPr>
        <w:t>Melani Baumgartner</w:t>
      </w:r>
      <w:r w:rsidRPr="00CF2BE6">
        <w:rPr>
          <w:bCs/>
        </w:rPr>
        <w:t xml:space="preserve">                                          </w:t>
      </w:r>
    </w:p>
    <w:p w14:paraId="5BF13681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4FC4D2B2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4CD3DCB7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76C74174" w14:textId="77777777" w:rsidR="00D94EB0" w:rsidRPr="00CF2BE6" w:rsidRDefault="00D94EB0"/>
    <w:p w14:paraId="5526EB56" w14:textId="77777777" w:rsidR="00D94EB0" w:rsidRPr="00CF2BE6" w:rsidRDefault="00D94EB0"/>
    <w:p w14:paraId="511F272B" w14:textId="77777777" w:rsidR="00D94EB0" w:rsidRPr="00CF2BE6" w:rsidRDefault="00D94EB0"/>
    <w:p w14:paraId="1C5D522F" w14:textId="77777777" w:rsidR="00D94EB0" w:rsidRPr="00CF2BE6" w:rsidRDefault="00D94EB0"/>
    <w:p w14:paraId="43268E05" w14:textId="77777777" w:rsidR="00D94EB0" w:rsidRDefault="00D94EB0"/>
    <w:p w14:paraId="39233174" w14:textId="77777777" w:rsidR="0098379C" w:rsidRDefault="0098379C"/>
    <w:p w14:paraId="67B7EEBF" w14:textId="580846F8" w:rsidR="0098379C" w:rsidRPr="00461793" w:rsidRDefault="00461793" w:rsidP="00461793">
      <w:pPr>
        <w:jc w:val="right"/>
        <w:rPr>
          <w:b/>
          <w:bCs/>
        </w:rPr>
      </w:pPr>
      <w:r w:rsidRPr="00461793">
        <w:rPr>
          <w:b/>
          <w:bCs/>
        </w:rPr>
        <w:t>PRIJEDLOG</w:t>
      </w:r>
    </w:p>
    <w:p w14:paraId="0335335D" w14:textId="77777777" w:rsidR="00D94EB0" w:rsidRPr="00CF2BE6" w:rsidRDefault="00D94EB0"/>
    <w:p w14:paraId="2B00246B" w14:textId="77777777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  </w: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8DA885B" wp14:editId="62ADD383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1983B3B" wp14:editId="08251CD4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9" name="Picture 1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81E81A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75B20602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499D6F64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37C72220" w14:textId="77777777" w:rsidR="00D94EB0" w:rsidRP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6D74F472" w14:textId="77777777" w:rsidR="00D94EB0" w:rsidRPr="00CF2BE6" w:rsidRDefault="00D94EB0"/>
    <w:p w14:paraId="3AD2BCEA" w14:textId="77777777" w:rsidR="00D94EB0" w:rsidRPr="00CF2BE6" w:rsidRDefault="00740703">
      <w:r w:rsidRPr="00CF2BE6">
        <w:tab/>
      </w:r>
    </w:p>
    <w:p w14:paraId="41A62E75" w14:textId="436B1797" w:rsidR="00D94EB0" w:rsidRPr="00CF2BE6" w:rsidRDefault="00740703">
      <w:r w:rsidRPr="00CF2BE6">
        <w:t>Temeljem članka 13. st. 8. Zakona o zaštiti od požara o (NN 92/10</w:t>
      </w:r>
      <w:r w:rsidR="00461793">
        <w:t>, 114/22</w:t>
      </w:r>
      <w:r w:rsidRPr="00CF2BE6">
        <w:t xml:space="preserve">) te članka 31. Statuta Općine Dekanovec (Službeni glasnik Međimurske županije </w:t>
      </w:r>
      <w:r w:rsidR="00726641">
        <w:t>3</w:t>
      </w:r>
      <w:r w:rsidRPr="00CF2BE6">
        <w:t>/1</w:t>
      </w:r>
      <w:r w:rsidR="00726641">
        <w:t>8</w:t>
      </w:r>
      <w:r w:rsidR="000D54DA">
        <w:t xml:space="preserve">, </w:t>
      </w:r>
      <w:r w:rsidR="002E5733">
        <w:t>10/20</w:t>
      </w:r>
      <w:r w:rsidR="000D54DA">
        <w:t>, 6/21</w:t>
      </w:r>
      <w:r w:rsidR="00461793">
        <w:t>, 4/22</w:t>
      </w:r>
      <w:r w:rsidRPr="00CF2BE6">
        <w:t>)</w:t>
      </w:r>
      <w:r w:rsidR="00726641">
        <w:t>,</w:t>
      </w:r>
      <w:r w:rsidRPr="00CF2BE6">
        <w:t xml:space="preserve"> Općinsko Vijeće Općine Dekanovec na </w:t>
      </w:r>
      <w:r w:rsidR="00461793">
        <w:t>10</w:t>
      </w:r>
      <w:r w:rsidRPr="00CF2BE6">
        <w:t>. sjednici održanoj</w:t>
      </w:r>
      <w:r w:rsidR="00726641">
        <w:t xml:space="preserve"> </w:t>
      </w:r>
      <w:r w:rsidR="00B23198">
        <w:t>__</w:t>
      </w:r>
      <w:r w:rsidRPr="00CF2BE6">
        <w:t>.03.20</w:t>
      </w:r>
      <w:r w:rsidR="00095108">
        <w:t>2</w:t>
      </w:r>
      <w:r w:rsidR="00461793">
        <w:t>3</w:t>
      </w:r>
      <w:r w:rsidRPr="00CF2BE6">
        <w:t>. donosi</w:t>
      </w:r>
    </w:p>
    <w:p w14:paraId="1F5102FE" w14:textId="77777777" w:rsidR="00D94EB0" w:rsidRPr="00CF2BE6" w:rsidRDefault="00D94EB0"/>
    <w:p w14:paraId="01EC7E81" w14:textId="77777777" w:rsidR="00D94EB0" w:rsidRPr="00CF2BE6" w:rsidRDefault="00D94EB0"/>
    <w:p w14:paraId="68BDBF20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ODLUKU</w:t>
      </w:r>
    </w:p>
    <w:p w14:paraId="525A2B88" w14:textId="77777777" w:rsidR="00D94EB0" w:rsidRPr="00CF2BE6" w:rsidRDefault="00D94EB0">
      <w:pPr>
        <w:jc w:val="center"/>
        <w:rPr>
          <w:b/>
          <w:bCs/>
        </w:rPr>
      </w:pPr>
    </w:p>
    <w:p w14:paraId="6844E961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o prihvaćanju Izvješća o stanju zaštite od požara na području</w:t>
      </w:r>
    </w:p>
    <w:p w14:paraId="36BA1A70" w14:textId="249A3E64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Općine Dekanovec u 20</w:t>
      </w:r>
      <w:r w:rsidR="002E5733">
        <w:rPr>
          <w:b/>
          <w:bCs/>
        </w:rPr>
        <w:t>2</w:t>
      </w:r>
      <w:r w:rsidR="00461793">
        <w:rPr>
          <w:b/>
          <w:bCs/>
        </w:rPr>
        <w:t>2</w:t>
      </w:r>
      <w:r w:rsidRPr="00CF2BE6">
        <w:rPr>
          <w:b/>
          <w:bCs/>
        </w:rPr>
        <w:t>. godini</w:t>
      </w:r>
    </w:p>
    <w:p w14:paraId="1C94F941" w14:textId="77777777" w:rsidR="00D94EB0" w:rsidRPr="00CF2BE6" w:rsidRDefault="00D94EB0">
      <w:pPr>
        <w:jc w:val="center"/>
        <w:rPr>
          <w:b/>
          <w:bCs/>
        </w:rPr>
      </w:pPr>
    </w:p>
    <w:p w14:paraId="1A2AFFCB" w14:textId="77777777" w:rsidR="00D94EB0" w:rsidRPr="00CF2BE6" w:rsidRDefault="00D94EB0">
      <w:pPr>
        <w:jc w:val="center"/>
        <w:rPr>
          <w:b/>
          <w:bCs/>
        </w:rPr>
      </w:pPr>
    </w:p>
    <w:p w14:paraId="7EA3C5AA" w14:textId="77777777" w:rsidR="00D94EB0" w:rsidRPr="00CF2BE6" w:rsidRDefault="00D94EB0">
      <w:pPr>
        <w:jc w:val="center"/>
        <w:rPr>
          <w:b/>
          <w:bCs/>
        </w:rPr>
      </w:pPr>
    </w:p>
    <w:p w14:paraId="6BE3106D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Članak 1.</w:t>
      </w:r>
    </w:p>
    <w:p w14:paraId="00FA279A" w14:textId="77777777" w:rsidR="00D94EB0" w:rsidRPr="00CF2BE6" w:rsidRDefault="00D94EB0">
      <w:pPr>
        <w:jc w:val="center"/>
        <w:rPr>
          <w:b/>
          <w:bCs/>
        </w:rPr>
      </w:pPr>
    </w:p>
    <w:p w14:paraId="17CDF81E" w14:textId="2EB62141" w:rsidR="00D94EB0" w:rsidRPr="00CF2BE6" w:rsidRDefault="00740703">
      <w:r w:rsidRPr="00CF2BE6">
        <w:tab/>
        <w:t>Prihvaća se Izvješće Općinskog načelnika Općine Dekanovec o stanju zaštite od požara na području Općine Dekanovec u 20</w:t>
      </w:r>
      <w:r w:rsidR="002E5733">
        <w:t>2</w:t>
      </w:r>
      <w:r w:rsidR="00461793">
        <w:t>2</w:t>
      </w:r>
      <w:r w:rsidRPr="00CF2BE6">
        <w:t>. godin</w:t>
      </w:r>
      <w:r w:rsidR="00726641">
        <w:t>i</w:t>
      </w:r>
      <w:r w:rsidRPr="00CF2BE6">
        <w:t xml:space="preserve"> (KLASA: </w:t>
      </w:r>
      <w:r w:rsidR="006D6D8C">
        <w:t>246-03/2</w:t>
      </w:r>
      <w:r w:rsidR="00461793">
        <w:t>3</w:t>
      </w:r>
      <w:r w:rsidR="006D6D8C">
        <w:t>-01/01</w:t>
      </w:r>
      <w:r w:rsidRPr="00CF2BE6">
        <w:t>, URBROJ: 2109</w:t>
      </w:r>
      <w:r w:rsidR="000D54DA">
        <w:t>-</w:t>
      </w:r>
      <w:r w:rsidRPr="00CF2BE6">
        <w:t>20-03-</w:t>
      </w:r>
      <w:r w:rsidR="00F81C02">
        <w:t>2</w:t>
      </w:r>
      <w:r w:rsidR="00461793">
        <w:t>3</w:t>
      </w:r>
      <w:r w:rsidRPr="00CF2BE6">
        <w:t xml:space="preserve">-01 od </w:t>
      </w:r>
      <w:r w:rsidR="00461793">
        <w:t>07</w:t>
      </w:r>
      <w:r w:rsidRPr="00CF2BE6">
        <w:t>.0</w:t>
      </w:r>
      <w:r w:rsidR="000D54DA">
        <w:t>3</w:t>
      </w:r>
      <w:r w:rsidRPr="00CF2BE6">
        <w:t>.20</w:t>
      </w:r>
      <w:r w:rsidR="00F81C02">
        <w:t>2</w:t>
      </w:r>
      <w:r w:rsidR="00461793">
        <w:t>3</w:t>
      </w:r>
      <w:r w:rsidRPr="00CF2BE6">
        <w:t>.).</w:t>
      </w:r>
    </w:p>
    <w:p w14:paraId="53B46114" w14:textId="77777777" w:rsidR="00D94EB0" w:rsidRPr="00CF2BE6" w:rsidRDefault="00D94EB0">
      <w:pPr>
        <w:jc w:val="center"/>
        <w:rPr>
          <w:b/>
          <w:bCs/>
        </w:rPr>
      </w:pPr>
    </w:p>
    <w:p w14:paraId="49FD1ADD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Članak 2.</w:t>
      </w:r>
    </w:p>
    <w:p w14:paraId="0DFC634F" w14:textId="77777777" w:rsidR="00D94EB0" w:rsidRPr="00CF2BE6" w:rsidRDefault="00D94EB0">
      <w:pPr>
        <w:jc w:val="center"/>
        <w:rPr>
          <w:b/>
          <w:bCs/>
        </w:rPr>
      </w:pPr>
    </w:p>
    <w:p w14:paraId="267A8B11" w14:textId="77777777" w:rsidR="00D94EB0" w:rsidRPr="00CF2BE6" w:rsidRDefault="00740703">
      <w:r w:rsidRPr="00CF2BE6">
        <w:tab/>
        <w:t>Ova Odluka stupa na snagu osmog dana od dana objave u «Službenom glasniku Međimurske županije».</w:t>
      </w:r>
    </w:p>
    <w:p w14:paraId="4635DBF3" w14:textId="77777777" w:rsidR="00D94EB0" w:rsidRPr="00CF2BE6" w:rsidRDefault="00D94EB0"/>
    <w:p w14:paraId="1B43CBC7" w14:textId="77777777" w:rsidR="00D94EB0" w:rsidRPr="00CF2BE6" w:rsidRDefault="00D94EB0"/>
    <w:p w14:paraId="12ED443F" w14:textId="77777777" w:rsidR="00D94EB0" w:rsidRPr="00CF2BE6" w:rsidRDefault="00D94EB0"/>
    <w:p w14:paraId="335FEC25" w14:textId="77777777" w:rsidR="00D94EB0" w:rsidRPr="00CF2BE6" w:rsidRDefault="00D94EB0"/>
    <w:p w14:paraId="01F31752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65D24A07" w14:textId="77777777" w:rsidR="00D94EB0" w:rsidRPr="00CF2BE6" w:rsidRDefault="00740703">
      <w:pPr>
        <w:jc w:val="center"/>
        <w:rPr>
          <w:b/>
        </w:rPr>
      </w:pPr>
      <w:r w:rsidRPr="00CF2BE6">
        <w:rPr>
          <w:b/>
        </w:rPr>
        <w:t>OPĆINSKO VIJEĆE OPĆINE DEKANOVEC</w:t>
      </w:r>
    </w:p>
    <w:p w14:paraId="4F6ED2F3" w14:textId="77777777" w:rsidR="00D94EB0" w:rsidRPr="00CF2BE6" w:rsidRDefault="00D94EB0">
      <w:pPr>
        <w:jc w:val="center"/>
        <w:rPr>
          <w:b/>
        </w:rPr>
      </w:pPr>
    </w:p>
    <w:p w14:paraId="699F8E0A" w14:textId="77777777" w:rsidR="00D94EB0" w:rsidRPr="00CF2BE6" w:rsidRDefault="00D94EB0">
      <w:pPr>
        <w:jc w:val="center"/>
        <w:rPr>
          <w:b/>
        </w:rPr>
      </w:pPr>
    </w:p>
    <w:p w14:paraId="291906B4" w14:textId="77777777" w:rsidR="00D94EB0" w:rsidRPr="00CF2BE6" w:rsidRDefault="00D94EB0">
      <w:pPr>
        <w:jc w:val="center"/>
      </w:pPr>
    </w:p>
    <w:p w14:paraId="4022DE8A" w14:textId="0FE32EC3" w:rsidR="00726641" w:rsidRPr="00130DA1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02</w:t>
      </w:r>
      <w:r w:rsidR="000D54DA">
        <w:rPr>
          <w:rFonts w:eastAsia="Calibri"/>
          <w:color w:val="000000"/>
          <w:szCs w:val="22"/>
          <w:lang w:val="en-US" w:eastAsia="en-US"/>
        </w:rPr>
        <w:t>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0D54DA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F81C02">
        <w:rPr>
          <w:rFonts w:eastAsia="Calibri"/>
          <w:color w:val="000000"/>
          <w:szCs w:val="22"/>
          <w:lang w:val="en-US" w:eastAsia="en-US"/>
        </w:rPr>
        <w:t>2</w:t>
      </w:r>
      <w:r w:rsidR="00461793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-01/</w:t>
      </w:r>
      <w:r w:rsidR="005D1DA1">
        <w:rPr>
          <w:rFonts w:eastAsia="Calibri"/>
          <w:color w:val="000000"/>
          <w:szCs w:val="22"/>
          <w:lang w:val="en-US" w:eastAsia="en-US"/>
        </w:rPr>
        <w:t>01</w:t>
      </w:r>
    </w:p>
    <w:p w14:paraId="14C021FC" w14:textId="68E6DFD8" w:rsidR="00726641" w:rsidRPr="00130DA1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0D54DA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F81C02">
        <w:rPr>
          <w:rFonts w:eastAsia="Calibri"/>
          <w:color w:val="000000"/>
          <w:szCs w:val="22"/>
          <w:lang w:val="en-US" w:eastAsia="en-US"/>
        </w:rPr>
        <w:t>2</w:t>
      </w:r>
      <w:r w:rsidR="00461793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-</w:t>
      </w:r>
    </w:p>
    <w:p w14:paraId="29E48FD3" w14:textId="55A45C05" w:rsidR="00726641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B23198">
        <w:rPr>
          <w:rFonts w:eastAsia="Calibri"/>
          <w:color w:val="000000"/>
          <w:szCs w:val="22"/>
          <w:lang w:val="en-US" w:eastAsia="en-US"/>
        </w:rPr>
        <w:t>__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F81C02">
        <w:rPr>
          <w:rFonts w:eastAsia="Calibri"/>
          <w:color w:val="000000"/>
          <w:szCs w:val="22"/>
          <w:lang w:val="en-US" w:eastAsia="en-US"/>
        </w:rPr>
        <w:t>2</w:t>
      </w:r>
      <w:r w:rsidR="00461793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406E4BDF" w14:textId="77777777" w:rsidR="00726641" w:rsidRPr="00130DA1" w:rsidRDefault="00726641" w:rsidP="00726641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62618905" w14:textId="77777777" w:rsidR="00726641" w:rsidRPr="00130DA1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52D26AF1" w14:textId="77777777" w:rsidR="00726641" w:rsidRPr="00CF2BE6" w:rsidRDefault="00726641" w:rsidP="00726641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6D5D8F7E" w14:textId="77777777" w:rsidR="00726641" w:rsidRPr="00CF2BE6" w:rsidRDefault="00726641" w:rsidP="00726641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3956BCD9" w14:textId="77777777" w:rsidR="00726641" w:rsidRPr="00CF2BE6" w:rsidRDefault="00726641" w:rsidP="00726641">
      <w:pPr>
        <w:jc w:val="both"/>
        <w:rPr>
          <w:b/>
        </w:rPr>
      </w:pPr>
    </w:p>
    <w:p w14:paraId="4F97B636" w14:textId="2477EC4E" w:rsidR="00726641" w:rsidRPr="00CF2BE6" w:rsidRDefault="00726641" w:rsidP="00726641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</w:t>
      </w:r>
      <w:r w:rsidR="000D54DA">
        <w:rPr>
          <w:b/>
        </w:rPr>
        <w:t>Melani Baumgartner</w:t>
      </w:r>
      <w:r w:rsidRPr="00CF2BE6">
        <w:rPr>
          <w:bCs/>
        </w:rPr>
        <w:t xml:space="preserve">                                        </w:t>
      </w:r>
    </w:p>
    <w:p w14:paraId="0A36063E" w14:textId="77777777" w:rsidR="00D94EB0" w:rsidRPr="00CF2BE6" w:rsidRDefault="00D94EB0"/>
    <w:p w14:paraId="559A3D15" w14:textId="77777777" w:rsidR="00D94EB0" w:rsidRPr="00CF2BE6" w:rsidRDefault="00D94EB0"/>
    <w:p w14:paraId="19263030" w14:textId="77777777" w:rsidR="00D94EB0" w:rsidRPr="00CF2BE6" w:rsidRDefault="00D94EB0"/>
    <w:p w14:paraId="691367F1" w14:textId="77777777" w:rsidR="00D94EB0" w:rsidRPr="00CF2BE6" w:rsidRDefault="00D94EB0"/>
    <w:p w14:paraId="288785D5" w14:textId="77777777" w:rsidR="00D94EB0" w:rsidRPr="00CF2BE6" w:rsidRDefault="00D94EB0"/>
    <w:p w14:paraId="461C779D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4D258B9D" w14:textId="77777777" w:rsidR="00D94EB0" w:rsidRDefault="00D94EB0">
      <w:pPr>
        <w:ind w:left="4248" w:firstLine="6"/>
        <w:rPr>
          <w:rFonts w:ascii="Century" w:hAnsi="Century"/>
          <w:sz w:val="18"/>
        </w:rPr>
      </w:pPr>
    </w:p>
    <w:p w14:paraId="3469EE1D" w14:textId="77777777" w:rsidR="00726641" w:rsidRDefault="00726641">
      <w:pPr>
        <w:ind w:left="4248" w:firstLine="6"/>
        <w:rPr>
          <w:rFonts w:ascii="Century" w:hAnsi="Century"/>
          <w:sz w:val="18"/>
        </w:rPr>
      </w:pPr>
    </w:p>
    <w:p w14:paraId="5EE08D79" w14:textId="77777777" w:rsidR="00726641" w:rsidRDefault="00726641">
      <w:pPr>
        <w:ind w:left="4248" w:firstLine="6"/>
        <w:rPr>
          <w:rFonts w:ascii="Century" w:hAnsi="Century"/>
          <w:sz w:val="18"/>
        </w:rPr>
      </w:pPr>
    </w:p>
    <w:p w14:paraId="67A04AF9" w14:textId="34D0A97D" w:rsidR="00726641" w:rsidRPr="00461793" w:rsidRDefault="00461793" w:rsidP="00461793">
      <w:pPr>
        <w:ind w:left="4248" w:firstLine="6"/>
        <w:jc w:val="right"/>
        <w:rPr>
          <w:rFonts w:ascii="Century" w:hAnsi="Century"/>
          <w:b/>
          <w:bCs/>
        </w:rPr>
      </w:pPr>
      <w:r w:rsidRPr="00461793">
        <w:rPr>
          <w:rFonts w:ascii="Century" w:hAnsi="Century"/>
          <w:b/>
          <w:bCs/>
        </w:rPr>
        <w:t>PRIJEDLOG</w:t>
      </w:r>
    </w:p>
    <w:p w14:paraId="5B370CAE" w14:textId="2AA56A43" w:rsidR="00726641" w:rsidRPr="00461793" w:rsidRDefault="00726641" w:rsidP="00461793">
      <w:pPr>
        <w:ind w:left="4248" w:firstLine="6"/>
        <w:jc w:val="right"/>
        <w:rPr>
          <w:rFonts w:ascii="Century" w:hAnsi="Century"/>
          <w:b/>
          <w:bCs/>
        </w:rPr>
      </w:pPr>
    </w:p>
    <w:p w14:paraId="69EE5F9A" w14:textId="77777777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  </w: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2CFB50E" wp14:editId="45618ADD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4A1923A4" wp14:editId="41791EDF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21" name="Picture 2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D68277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5858022B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43581E09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2685271F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5D3AA0A9" w14:textId="77777777" w:rsidR="008C5275" w:rsidRDefault="008C5275" w:rsidP="008C527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2D32496A" w14:textId="77777777" w:rsidR="00D94EB0" w:rsidRPr="00CF2BE6" w:rsidRDefault="00740703">
      <w:r w:rsidRPr="00CF2BE6">
        <w:tab/>
      </w:r>
    </w:p>
    <w:p w14:paraId="7D372F10" w14:textId="71EDC54C" w:rsidR="00D94EB0" w:rsidRPr="00CF2BE6" w:rsidRDefault="00740703">
      <w:r w:rsidRPr="00CF2BE6">
        <w:t>Temeljem članka 13. st. 4. Zakona o zaštiti od požara o (NN 92/10</w:t>
      </w:r>
      <w:r w:rsidR="00461793">
        <w:t>, 114/22</w:t>
      </w:r>
      <w:r w:rsidRPr="00CF2BE6">
        <w:t xml:space="preserve">) te članka 31. Statuta Općine Dekanovec (Službeni glasnik Međimurske županije </w:t>
      </w:r>
      <w:r w:rsidR="00726641">
        <w:t>3</w:t>
      </w:r>
      <w:r w:rsidRPr="00CF2BE6">
        <w:t>/1</w:t>
      </w:r>
      <w:r w:rsidR="00726641">
        <w:t>8</w:t>
      </w:r>
      <w:r w:rsidR="000D54DA">
        <w:t>,</w:t>
      </w:r>
      <w:r w:rsidR="002E5733">
        <w:t>10/20</w:t>
      </w:r>
      <w:r w:rsidR="000D54DA">
        <w:t>, 6/21</w:t>
      </w:r>
      <w:r w:rsidR="00461793">
        <w:t>, 4/22</w:t>
      </w:r>
      <w:r w:rsidRPr="00CF2BE6">
        <w:t xml:space="preserve">)  Općinsko Vijeće Općine Dekanovec na </w:t>
      </w:r>
      <w:r w:rsidR="00461793">
        <w:t>10</w:t>
      </w:r>
      <w:r w:rsidRPr="00CF2BE6">
        <w:t xml:space="preserve">. sjednici održanoj </w:t>
      </w:r>
      <w:r w:rsidR="00B23198">
        <w:t>__</w:t>
      </w:r>
      <w:r w:rsidRPr="00CF2BE6">
        <w:t>.03.20</w:t>
      </w:r>
      <w:r w:rsidR="009F138E">
        <w:t>2</w:t>
      </w:r>
      <w:r w:rsidR="00461793">
        <w:t>3</w:t>
      </w:r>
      <w:r w:rsidRPr="00CF2BE6">
        <w:t>. donosi</w:t>
      </w:r>
    </w:p>
    <w:p w14:paraId="4915648F" w14:textId="77777777" w:rsidR="00D94EB0" w:rsidRPr="00CF2BE6" w:rsidRDefault="00D94EB0"/>
    <w:p w14:paraId="54BFA394" w14:textId="77777777" w:rsidR="00D94EB0" w:rsidRPr="00CF2BE6" w:rsidRDefault="00D94EB0"/>
    <w:p w14:paraId="56F3589B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ODLUKU</w:t>
      </w:r>
    </w:p>
    <w:p w14:paraId="509B051B" w14:textId="77777777" w:rsidR="00D94EB0" w:rsidRPr="00CF2BE6" w:rsidRDefault="00D94EB0">
      <w:pPr>
        <w:jc w:val="center"/>
        <w:rPr>
          <w:b/>
          <w:bCs/>
        </w:rPr>
      </w:pPr>
    </w:p>
    <w:p w14:paraId="661FABA2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 xml:space="preserve">o prihvaćanju Izvješća o stanju provedbe plana unaprjeđenja </w:t>
      </w:r>
    </w:p>
    <w:p w14:paraId="680842FC" w14:textId="470DE14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zaštite od požara na području Općine Dekanovec za 20</w:t>
      </w:r>
      <w:r w:rsidR="002E5733">
        <w:rPr>
          <w:b/>
          <w:bCs/>
        </w:rPr>
        <w:t>2</w:t>
      </w:r>
      <w:r w:rsidR="00461793">
        <w:rPr>
          <w:b/>
          <w:bCs/>
        </w:rPr>
        <w:t>2</w:t>
      </w:r>
      <w:r w:rsidRPr="00CF2BE6">
        <w:rPr>
          <w:b/>
          <w:bCs/>
        </w:rPr>
        <w:t>. godinu</w:t>
      </w:r>
    </w:p>
    <w:p w14:paraId="1FFEB549" w14:textId="77777777" w:rsidR="00D94EB0" w:rsidRPr="00CF2BE6" w:rsidRDefault="00D94EB0">
      <w:pPr>
        <w:jc w:val="center"/>
        <w:rPr>
          <w:b/>
          <w:bCs/>
        </w:rPr>
      </w:pPr>
    </w:p>
    <w:p w14:paraId="097D6F0A" w14:textId="77777777" w:rsidR="00D94EB0" w:rsidRPr="00CF2BE6" w:rsidRDefault="00D94EB0">
      <w:pPr>
        <w:jc w:val="center"/>
        <w:rPr>
          <w:b/>
          <w:bCs/>
        </w:rPr>
      </w:pPr>
    </w:p>
    <w:p w14:paraId="2C198AFB" w14:textId="77777777" w:rsidR="00D94EB0" w:rsidRDefault="00740703">
      <w:pPr>
        <w:jc w:val="center"/>
        <w:rPr>
          <w:b/>
          <w:bCs/>
        </w:rPr>
      </w:pPr>
      <w:r w:rsidRPr="00CF2BE6">
        <w:rPr>
          <w:b/>
          <w:bCs/>
        </w:rPr>
        <w:t>Članak 1.</w:t>
      </w:r>
    </w:p>
    <w:p w14:paraId="6AF5896F" w14:textId="77777777" w:rsidR="00726641" w:rsidRPr="00CF2BE6" w:rsidRDefault="00726641">
      <w:pPr>
        <w:jc w:val="center"/>
        <w:rPr>
          <w:b/>
          <w:bCs/>
        </w:rPr>
      </w:pPr>
    </w:p>
    <w:p w14:paraId="68A667C0" w14:textId="7289A616" w:rsidR="00D94EB0" w:rsidRPr="00CF2BE6" w:rsidRDefault="00740703">
      <w:r w:rsidRPr="00CF2BE6">
        <w:tab/>
        <w:t>Prihvaća se Izvješće Općinskog načelnika Općine Dekanovec o stanju provedbe plana unaprjeđenja zaštite od požara na području Općine Dekanovec za 20</w:t>
      </w:r>
      <w:r w:rsidR="002E5733">
        <w:t>2</w:t>
      </w:r>
      <w:r w:rsidR="007976B5">
        <w:t>2</w:t>
      </w:r>
      <w:r w:rsidRPr="00CF2BE6">
        <w:t xml:space="preserve">. godinu (KLASA: </w:t>
      </w:r>
      <w:r w:rsidR="005D1DA1">
        <w:t>246-03/2</w:t>
      </w:r>
      <w:r w:rsidR="007976B5">
        <w:t>3</w:t>
      </w:r>
      <w:r w:rsidR="005D1DA1">
        <w:t>-01/02</w:t>
      </w:r>
      <w:r w:rsidRPr="00CF2BE6">
        <w:t>, URBROJ: 2109</w:t>
      </w:r>
      <w:r w:rsidR="005337A3">
        <w:t>-</w:t>
      </w:r>
      <w:r w:rsidRPr="00CF2BE6">
        <w:t>20-03-</w:t>
      </w:r>
      <w:r w:rsidR="009F138E">
        <w:t>2</w:t>
      </w:r>
      <w:r w:rsidR="007976B5">
        <w:t>3</w:t>
      </w:r>
      <w:r w:rsidR="005D1DA1">
        <w:t>-1</w:t>
      </w:r>
      <w:r w:rsidRPr="00CF2BE6">
        <w:t xml:space="preserve"> od </w:t>
      </w:r>
      <w:r w:rsidR="007976B5">
        <w:t>07</w:t>
      </w:r>
      <w:r w:rsidRPr="00CF2BE6">
        <w:t>.0</w:t>
      </w:r>
      <w:r w:rsidR="005337A3">
        <w:t>3</w:t>
      </w:r>
      <w:r w:rsidRPr="00CF2BE6">
        <w:t>.20</w:t>
      </w:r>
      <w:r w:rsidR="009F138E">
        <w:t>2</w:t>
      </w:r>
      <w:r w:rsidR="007976B5">
        <w:t>3</w:t>
      </w:r>
      <w:r w:rsidRPr="00CF2BE6">
        <w:t>.).</w:t>
      </w:r>
    </w:p>
    <w:p w14:paraId="52E7177A" w14:textId="77777777" w:rsidR="00D94EB0" w:rsidRDefault="00D94EB0">
      <w:pPr>
        <w:jc w:val="center"/>
        <w:rPr>
          <w:b/>
          <w:bCs/>
        </w:rPr>
      </w:pPr>
    </w:p>
    <w:p w14:paraId="067C7E49" w14:textId="77777777" w:rsidR="00726641" w:rsidRDefault="00726641">
      <w:pPr>
        <w:jc w:val="center"/>
        <w:rPr>
          <w:b/>
          <w:bCs/>
        </w:rPr>
      </w:pPr>
    </w:p>
    <w:p w14:paraId="71057DA0" w14:textId="77777777" w:rsidR="00726641" w:rsidRPr="00CF2BE6" w:rsidRDefault="00726641">
      <w:pPr>
        <w:jc w:val="center"/>
        <w:rPr>
          <w:b/>
          <w:bCs/>
        </w:rPr>
      </w:pPr>
    </w:p>
    <w:p w14:paraId="7AB14B6C" w14:textId="77777777" w:rsidR="00D94EB0" w:rsidRDefault="00740703">
      <w:pPr>
        <w:jc w:val="center"/>
        <w:rPr>
          <w:b/>
          <w:bCs/>
        </w:rPr>
      </w:pPr>
      <w:r w:rsidRPr="00CF2BE6">
        <w:rPr>
          <w:b/>
          <w:bCs/>
        </w:rPr>
        <w:t>Članak 2.</w:t>
      </w:r>
    </w:p>
    <w:p w14:paraId="7EA76870" w14:textId="77777777" w:rsidR="00726641" w:rsidRPr="00CF2BE6" w:rsidRDefault="00726641">
      <w:pPr>
        <w:jc w:val="center"/>
        <w:rPr>
          <w:b/>
          <w:bCs/>
        </w:rPr>
      </w:pPr>
    </w:p>
    <w:p w14:paraId="775E9AC7" w14:textId="77777777" w:rsidR="00D94EB0" w:rsidRPr="00CF2BE6" w:rsidRDefault="00740703">
      <w:r w:rsidRPr="00CF2BE6">
        <w:tab/>
        <w:t>Ova Odluka stupa na snagu osmog dana od dana objave u «Službenom glasniku Međimurske županije».</w:t>
      </w:r>
    </w:p>
    <w:p w14:paraId="0364BB82" w14:textId="77777777" w:rsidR="00D94EB0" w:rsidRPr="00CF2BE6" w:rsidRDefault="00D94EB0"/>
    <w:p w14:paraId="4A7A1D67" w14:textId="77777777" w:rsidR="00D94EB0" w:rsidRPr="00CF2BE6" w:rsidRDefault="00D94EB0"/>
    <w:p w14:paraId="0FEF2F4F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65F69D2C" w14:textId="77777777" w:rsidR="00D94EB0" w:rsidRPr="00CF2BE6" w:rsidRDefault="00740703">
      <w:pPr>
        <w:jc w:val="center"/>
        <w:rPr>
          <w:b/>
        </w:rPr>
      </w:pPr>
      <w:r w:rsidRPr="00CF2BE6">
        <w:rPr>
          <w:b/>
        </w:rPr>
        <w:t>OPĆINSKO VIJEĆE OPĆINE DEKANOVEC</w:t>
      </w:r>
    </w:p>
    <w:p w14:paraId="40F89905" w14:textId="77777777" w:rsidR="00D94EB0" w:rsidRPr="00CF2BE6" w:rsidRDefault="00D94EB0">
      <w:pPr>
        <w:jc w:val="center"/>
        <w:rPr>
          <w:b/>
        </w:rPr>
      </w:pPr>
    </w:p>
    <w:p w14:paraId="1C132E35" w14:textId="77777777" w:rsidR="00D94EB0" w:rsidRPr="00CF2BE6" w:rsidRDefault="00D94EB0">
      <w:pPr>
        <w:jc w:val="center"/>
        <w:rPr>
          <w:b/>
        </w:rPr>
      </w:pPr>
    </w:p>
    <w:p w14:paraId="26E0757B" w14:textId="77777777" w:rsidR="00D94EB0" w:rsidRPr="00CF2BE6" w:rsidRDefault="00D94EB0">
      <w:pPr>
        <w:jc w:val="center"/>
      </w:pPr>
    </w:p>
    <w:p w14:paraId="0C07BB71" w14:textId="77777777" w:rsidR="00D94EB0" w:rsidRPr="00CF2BE6" w:rsidRDefault="00D94EB0">
      <w:pPr>
        <w:jc w:val="center"/>
      </w:pPr>
    </w:p>
    <w:p w14:paraId="1FAE83AB" w14:textId="77777777" w:rsidR="00D94EB0" w:rsidRPr="00CF2BE6" w:rsidRDefault="00D94EB0">
      <w:pPr>
        <w:ind w:left="4248" w:firstLine="6"/>
        <w:rPr>
          <w:bCs/>
        </w:rPr>
      </w:pPr>
    </w:p>
    <w:p w14:paraId="04FDF1A5" w14:textId="43C0E3AD" w:rsidR="00726641" w:rsidRPr="00130DA1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02</w:t>
      </w:r>
      <w:r w:rsidR="005337A3">
        <w:rPr>
          <w:rFonts w:eastAsia="Calibri"/>
          <w:color w:val="000000"/>
          <w:szCs w:val="22"/>
          <w:lang w:val="en-US" w:eastAsia="en-US"/>
        </w:rPr>
        <w:t>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5337A3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9F138E">
        <w:rPr>
          <w:rFonts w:eastAsia="Calibri"/>
          <w:color w:val="000000"/>
          <w:szCs w:val="22"/>
          <w:lang w:val="en-US" w:eastAsia="en-US"/>
        </w:rPr>
        <w:t>2</w:t>
      </w:r>
      <w:r w:rsidR="007976B5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-01/</w:t>
      </w:r>
      <w:r w:rsidR="005D1DA1">
        <w:rPr>
          <w:rFonts w:eastAsia="Calibri"/>
          <w:color w:val="000000"/>
          <w:szCs w:val="22"/>
          <w:lang w:val="en-US" w:eastAsia="en-US"/>
        </w:rPr>
        <w:t>01</w:t>
      </w:r>
    </w:p>
    <w:p w14:paraId="1D2BF51A" w14:textId="1F816266" w:rsidR="00726641" w:rsidRPr="00130DA1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5337A3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9F138E">
        <w:rPr>
          <w:rFonts w:eastAsia="Calibri"/>
          <w:color w:val="000000"/>
          <w:szCs w:val="22"/>
          <w:lang w:val="en-US" w:eastAsia="en-US"/>
        </w:rPr>
        <w:t>2</w:t>
      </w:r>
      <w:r w:rsidR="007976B5">
        <w:rPr>
          <w:rFonts w:eastAsia="Calibri"/>
          <w:color w:val="000000"/>
          <w:szCs w:val="22"/>
          <w:lang w:val="en-US" w:eastAsia="en-US"/>
        </w:rPr>
        <w:t>3-</w:t>
      </w:r>
    </w:p>
    <w:p w14:paraId="3A6695BA" w14:textId="227434DB" w:rsidR="00726641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B23198">
        <w:rPr>
          <w:rFonts w:eastAsia="Calibri"/>
          <w:color w:val="000000"/>
          <w:szCs w:val="22"/>
          <w:lang w:val="en-US" w:eastAsia="en-US"/>
        </w:rPr>
        <w:t>__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9F138E">
        <w:rPr>
          <w:rFonts w:eastAsia="Calibri"/>
          <w:color w:val="000000"/>
          <w:szCs w:val="22"/>
          <w:lang w:val="en-US" w:eastAsia="en-US"/>
        </w:rPr>
        <w:t>2</w:t>
      </w:r>
      <w:r w:rsidR="007976B5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0C8ACBA7" w14:textId="77777777" w:rsidR="00726641" w:rsidRPr="00130DA1" w:rsidRDefault="00726641" w:rsidP="00726641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43B3794B" w14:textId="77777777" w:rsidR="00726641" w:rsidRPr="00130DA1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574111DA" w14:textId="77777777" w:rsidR="00726641" w:rsidRPr="00CF2BE6" w:rsidRDefault="00726641" w:rsidP="00726641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7656CFB4" w14:textId="77777777" w:rsidR="00726641" w:rsidRPr="00CF2BE6" w:rsidRDefault="00726641" w:rsidP="00726641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7B6B21BA" w14:textId="77777777" w:rsidR="00726641" w:rsidRPr="00CF2BE6" w:rsidRDefault="00726641" w:rsidP="00726641">
      <w:pPr>
        <w:jc w:val="both"/>
        <w:rPr>
          <w:b/>
        </w:rPr>
      </w:pPr>
    </w:p>
    <w:p w14:paraId="57F9C7CB" w14:textId="08C67D41" w:rsidR="00726641" w:rsidRPr="00CF2BE6" w:rsidRDefault="00726641" w:rsidP="00726641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</w:t>
      </w:r>
      <w:r w:rsidR="005337A3">
        <w:rPr>
          <w:b/>
        </w:rPr>
        <w:t>Melani Baumgartner</w:t>
      </w:r>
      <w:r w:rsidRPr="00CF2BE6">
        <w:rPr>
          <w:bCs/>
        </w:rPr>
        <w:t xml:space="preserve">                                         </w:t>
      </w:r>
    </w:p>
    <w:p w14:paraId="24728DE4" w14:textId="77777777" w:rsidR="00D94EB0" w:rsidRPr="00CF2BE6" w:rsidRDefault="00D94EB0">
      <w:pPr>
        <w:ind w:left="4248" w:firstLine="6"/>
        <w:rPr>
          <w:bCs/>
        </w:rPr>
      </w:pPr>
    </w:p>
    <w:p w14:paraId="59BA20D2" w14:textId="77777777" w:rsidR="00D94EB0" w:rsidRPr="00CF2BE6" w:rsidRDefault="00D94EB0">
      <w:pPr>
        <w:ind w:left="4248" w:firstLine="6"/>
        <w:rPr>
          <w:bCs/>
        </w:rPr>
      </w:pPr>
    </w:p>
    <w:p w14:paraId="5489EC95" w14:textId="77777777" w:rsidR="00D94EB0" w:rsidRPr="00CF2BE6" w:rsidRDefault="00D94EB0">
      <w:pPr>
        <w:ind w:left="4248" w:firstLine="6"/>
        <w:rPr>
          <w:bCs/>
        </w:rPr>
      </w:pPr>
    </w:p>
    <w:p w14:paraId="4A45F73B" w14:textId="77777777" w:rsidR="00D94EB0" w:rsidRPr="00CF2BE6" w:rsidRDefault="00D94EB0">
      <w:pPr>
        <w:ind w:left="4248" w:firstLine="6"/>
        <w:rPr>
          <w:bCs/>
        </w:rPr>
      </w:pPr>
    </w:p>
    <w:p w14:paraId="792A69DF" w14:textId="77777777" w:rsidR="00D94EB0" w:rsidRPr="00CF2BE6" w:rsidRDefault="00D94EB0">
      <w:pPr>
        <w:ind w:left="4248" w:firstLine="6"/>
        <w:rPr>
          <w:bCs/>
        </w:rPr>
      </w:pPr>
    </w:p>
    <w:p w14:paraId="6B2C8F3D" w14:textId="6D8A1C12" w:rsidR="00D94EB0" w:rsidRDefault="00740703">
      <w:pPr>
        <w:ind w:left="4248" w:firstLine="6"/>
        <w:rPr>
          <w:bCs/>
        </w:rPr>
      </w:pPr>
      <w:r w:rsidRPr="00CF2BE6">
        <w:rPr>
          <w:bCs/>
        </w:rPr>
        <w:t xml:space="preserve">                             </w:t>
      </w:r>
    </w:p>
    <w:p w14:paraId="6663CDF5" w14:textId="77777777" w:rsidR="00B23198" w:rsidRPr="00CF2BE6" w:rsidRDefault="00B23198">
      <w:pPr>
        <w:ind w:left="4248" w:firstLine="6"/>
        <w:rPr>
          <w:rFonts w:ascii="Century" w:hAnsi="Century"/>
          <w:sz w:val="18"/>
        </w:rPr>
      </w:pPr>
    </w:p>
    <w:p w14:paraId="4CD93CB9" w14:textId="77777777" w:rsidR="00D94EB0" w:rsidRPr="00CF2BE6" w:rsidRDefault="00D94EB0">
      <w:pPr>
        <w:jc w:val="center"/>
        <w:rPr>
          <w:b/>
          <w:bCs/>
        </w:rPr>
      </w:pPr>
    </w:p>
    <w:p w14:paraId="7DD64AEA" w14:textId="3D1855A9" w:rsidR="00726641" w:rsidRDefault="00726641" w:rsidP="00083426">
      <w:pPr>
        <w:ind w:left="4248" w:firstLine="6"/>
        <w:rPr>
          <w:sz w:val="22"/>
        </w:rPr>
      </w:pPr>
      <w:r w:rsidRPr="0090059E">
        <w:rPr>
          <w:b/>
          <w:sz w:val="22"/>
          <w:szCs w:val="22"/>
        </w:rPr>
        <w:t xml:space="preserve">                                      </w:t>
      </w:r>
    </w:p>
    <w:p w14:paraId="521BDB5F" w14:textId="6868F228" w:rsidR="00741417" w:rsidRPr="00AB15B6" w:rsidRDefault="00AB15B6" w:rsidP="00AB15B6">
      <w:pPr>
        <w:jc w:val="right"/>
        <w:rPr>
          <w:b/>
          <w:bCs/>
        </w:rPr>
      </w:pPr>
      <w:r w:rsidRPr="00AB15B6">
        <w:rPr>
          <w:b/>
          <w:bCs/>
        </w:rPr>
        <w:lastRenderedPageBreak/>
        <w:t>PRIJEDLOG</w:t>
      </w:r>
    </w:p>
    <w:p w14:paraId="11BBA581" w14:textId="77777777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  </w: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6F6BE8FC" wp14:editId="19D5FB45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411532F3" wp14:editId="6550668C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25" name="Picture 25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C8FF1B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47EFA652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4FCC66C3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6F8F31E9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637AA723" w14:textId="77777777" w:rsidR="008C5275" w:rsidRDefault="008C5275" w:rsidP="008C527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736ACE57" w14:textId="5B388049" w:rsidR="00D94EB0" w:rsidRDefault="00740703">
      <w:pPr>
        <w:jc w:val="both"/>
        <w:rPr>
          <w:sz w:val="22"/>
          <w:szCs w:val="22"/>
        </w:rPr>
      </w:pPr>
      <w:r w:rsidRPr="00CF2BE6">
        <w:rPr>
          <w:sz w:val="22"/>
          <w:szCs w:val="22"/>
        </w:rPr>
        <w:t xml:space="preserve">Na temelju članka 74. stavka 2. te članka 76. stavka 1. Zakona o </w:t>
      </w:r>
      <w:r w:rsidR="0072465D">
        <w:rPr>
          <w:sz w:val="22"/>
          <w:szCs w:val="22"/>
        </w:rPr>
        <w:t>s</w:t>
      </w:r>
      <w:r w:rsidRPr="00CF2BE6">
        <w:rPr>
          <w:sz w:val="22"/>
          <w:szCs w:val="22"/>
        </w:rPr>
        <w:t>portu („Narodne novine“ broj 71/06, 150/08, 124/10, 124/11, 86/12, 94/13, 85/15, 19/16</w:t>
      </w:r>
      <w:r w:rsidR="0072465D">
        <w:rPr>
          <w:sz w:val="22"/>
          <w:szCs w:val="22"/>
        </w:rPr>
        <w:t>, 98/19, 42/70, 77/20</w:t>
      </w:r>
      <w:r w:rsidRPr="00CF2BE6">
        <w:rPr>
          <w:sz w:val="22"/>
          <w:szCs w:val="22"/>
        </w:rPr>
        <w:t>), članka 1. Zakona o financiranju javnih potreba u kulturi („Narodne novine“ broj 47/90, 27/93 i 38/09 ) te članka 31. Statuta Općine Dekanovec („Službeni glasnik Međimurske županije“ broj 0</w:t>
      </w:r>
      <w:r w:rsidR="00741417">
        <w:rPr>
          <w:sz w:val="22"/>
          <w:szCs w:val="22"/>
        </w:rPr>
        <w:t>3</w:t>
      </w:r>
      <w:r w:rsidRPr="00CF2BE6">
        <w:rPr>
          <w:sz w:val="22"/>
          <w:szCs w:val="22"/>
        </w:rPr>
        <w:t>/1</w:t>
      </w:r>
      <w:r w:rsidR="00741417">
        <w:rPr>
          <w:sz w:val="22"/>
          <w:szCs w:val="22"/>
        </w:rPr>
        <w:t>8</w:t>
      </w:r>
      <w:r w:rsidR="0072465D">
        <w:rPr>
          <w:sz w:val="22"/>
          <w:szCs w:val="22"/>
        </w:rPr>
        <w:t>, 10/20</w:t>
      </w:r>
      <w:r w:rsidR="008E7271">
        <w:rPr>
          <w:sz w:val="22"/>
          <w:szCs w:val="22"/>
        </w:rPr>
        <w:t>, 6/21</w:t>
      </w:r>
      <w:r w:rsidR="00AB15B6">
        <w:rPr>
          <w:sz w:val="22"/>
          <w:szCs w:val="22"/>
        </w:rPr>
        <w:t>, 4/22</w:t>
      </w:r>
      <w:r w:rsidRPr="00CF2BE6">
        <w:rPr>
          <w:sz w:val="22"/>
          <w:szCs w:val="22"/>
        </w:rPr>
        <w:t xml:space="preserve">), Općinsko vijeće Općine Dekanovec na </w:t>
      </w:r>
      <w:r w:rsidR="00AB15B6">
        <w:rPr>
          <w:sz w:val="22"/>
          <w:szCs w:val="22"/>
        </w:rPr>
        <w:t>10</w:t>
      </w:r>
      <w:r w:rsidRPr="00CF2BE6">
        <w:rPr>
          <w:sz w:val="22"/>
          <w:szCs w:val="22"/>
        </w:rPr>
        <w:t xml:space="preserve">. sjednici održanoj dana </w:t>
      </w:r>
      <w:r w:rsidR="00B23198">
        <w:rPr>
          <w:sz w:val="22"/>
          <w:szCs w:val="22"/>
        </w:rPr>
        <w:t>__</w:t>
      </w:r>
      <w:r w:rsidRPr="00CF2BE6">
        <w:rPr>
          <w:sz w:val="22"/>
          <w:szCs w:val="22"/>
        </w:rPr>
        <w:t>.03.20</w:t>
      </w:r>
      <w:r w:rsidR="00A72D06">
        <w:rPr>
          <w:sz w:val="22"/>
          <w:szCs w:val="22"/>
        </w:rPr>
        <w:t>2</w:t>
      </w:r>
      <w:r w:rsidR="00AB15B6">
        <w:rPr>
          <w:sz w:val="22"/>
          <w:szCs w:val="22"/>
        </w:rPr>
        <w:t>3</w:t>
      </w:r>
      <w:r w:rsidRPr="00CF2BE6">
        <w:rPr>
          <w:sz w:val="22"/>
          <w:szCs w:val="22"/>
        </w:rPr>
        <w:t xml:space="preserve">. godine  donijelo je </w:t>
      </w:r>
    </w:p>
    <w:p w14:paraId="52CD552E" w14:textId="77777777" w:rsidR="002C2A3F" w:rsidRPr="00CF2BE6" w:rsidRDefault="002C2A3F">
      <w:pPr>
        <w:jc w:val="both"/>
        <w:rPr>
          <w:sz w:val="22"/>
          <w:szCs w:val="22"/>
        </w:rPr>
      </w:pPr>
    </w:p>
    <w:p w14:paraId="637ADDA2" w14:textId="77777777" w:rsidR="00D94EB0" w:rsidRPr="00CF2BE6" w:rsidRDefault="00D94EB0">
      <w:pPr>
        <w:pStyle w:val="Naslov4"/>
        <w:ind w:left="360" w:firstLine="0"/>
        <w:jc w:val="center"/>
        <w:rPr>
          <w:rFonts w:ascii="Times New Roman" w:hAnsi="Times New Roman"/>
          <w:bCs w:val="0"/>
          <w:sz w:val="24"/>
        </w:rPr>
      </w:pPr>
    </w:p>
    <w:p w14:paraId="7B957DC5" w14:textId="77777777" w:rsidR="00D94EB0" w:rsidRPr="00CF2BE6" w:rsidRDefault="00740703">
      <w:pPr>
        <w:pStyle w:val="Naslov4"/>
        <w:ind w:left="360" w:firstLine="0"/>
        <w:jc w:val="center"/>
        <w:rPr>
          <w:rFonts w:ascii="Times New Roman" w:hAnsi="Times New Roman"/>
          <w:bCs w:val="0"/>
          <w:sz w:val="24"/>
        </w:rPr>
      </w:pPr>
      <w:r w:rsidRPr="00CF2BE6">
        <w:rPr>
          <w:rFonts w:ascii="Times New Roman" w:hAnsi="Times New Roman"/>
          <w:bCs w:val="0"/>
          <w:sz w:val="24"/>
        </w:rPr>
        <w:t>IZVJEŠĆE O IZVRŠENJU PROGRAMA</w:t>
      </w:r>
    </w:p>
    <w:p w14:paraId="3106DA51" w14:textId="77777777" w:rsidR="00D94EB0" w:rsidRPr="00CF2BE6" w:rsidRDefault="00D94EB0"/>
    <w:p w14:paraId="6EF210B1" w14:textId="277C66AF" w:rsidR="00D94EB0" w:rsidRPr="00CF2BE6" w:rsidRDefault="00740703">
      <w:pPr>
        <w:jc w:val="center"/>
        <w:rPr>
          <w:b/>
        </w:rPr>
      </w:pPr>
      <w:r w:rsidRPr="00CF2BE6">
        <w:rPr>
          <w:b/>
        </w:rPr>
        <w:t xml:space="preserve">FINANCIRANJA JAVNIH POTREBA U KULTURI I </w:t>
      </w:r>
      <w:r w:rsidR="0072465D">
        <w:rPr>
          <w:b/>
        </w:rPr>
        <w:t>S</w:t>
      </w:r>
      <w:r w:rsidRPr="00CF2BE6">
        <w:rPr>
          <w:b/>
        </w:rPr>
        <w:t>PORTU U 20</w:t>
      </w:r>
      <w:r w:rsidR="001E4B81">
        <w:rPr>
          <w:b/>
        </w:rPr>
        <w:t>2</w:t>
      </w:r>
      <w:r w:rsidR="00AB15B6">
        <w:rPr>
          <w:b/>
        </w:rPr>
        <w:t>2</w:t>
      </w:r>
      <w:r w:rsidRPr="00CF2BE6">
        <w:rPr>
          <w:b/>
        </w:rPr>
        <w:t>. GODINI</w:t>
      </w:r>
    </w:p>
    <w:p w14:paraId="57774A24" w14:textId="77777777" w:rsidR="00D94EB0" w:rsidRPr="00CF2BE6" w:rsidRDefault="00D94EB0">
      <w:pPr>
        <w:ind w:left="491"/>
        <w:jc w:val="both"/>
        <w:rPr>
          <w:b/>
          <w:szCs w:val="22"/>
        </w:rPr>
      </w:pPr>
    </w:p>
    <w:p w14:paraId="16641A07" w14:textId="77777777" w:rsidR="00D94EB0" w:rsidRDefault="00740703">
      <w:pPr>
        <w:ind w:left="491"/>
        <w:jc w:val="center"/>
        <w:rPr>
          <w:b/>
          <w:sz w:val="22"/>
          <w:szCs w:val="22"/>
        </w:rPr>
      </w:pPr>
      <w:r w:rsidRPr="00CF2BE6">
        <w:rPr>
          <w:b/>
          <w:sz w:val="22"/>
          <w:szCs w:val="22"/>
        </w:rPr>
        <w:t>Članak  1.</w:t>
      </w:r>
    </w:p>
    <w:p w14:paraId="194734F2" w14:textId="2A49A625" w:rsidR="002E0ED9" w:rsidRDefault="002E0ED9">
      <w:pPr>
        <w:ind w:left="491"/>
        <w:jc w:val="center"/>
        <w:rPr>
          <w:b/>
          <w:sz w:val="22"/>
          <w:szCs w:val="22"/>
        </w:rPr>
      </w:pPr>
    </w:p>
    <w:p w14:paraId="6677AA83" w14:textId="77777777" w:rsidR="002C2A3F" w:rsidRPr="00CF2BE6" w:rsidRDefault="002C2A3F">
      <w:pPr>
        <w:ind w:left="491"/>
        <w:jc w:val="center"/>
        <w:rPr>
          <w:b/>
          <w:sz w:val="22"/>
          <w:szCs w:val="22"/>
        </w:rPr>
      </w:pPr>
    </w:p>
    <w:p w14:paraId="5BC6D671" w14:textId="36517A3C" w:rsidR="00D94EB0" w:rsidRPr="00CF2BE6" w:rsidRDefault="00740703">
      <w:pPr>
        <w:jc w:val="both"/>
        <w:rPr>
          <w:sz w:val="22"/>
          <w:szCs w:val="22"/>
        </w:rPr>
      </w:pPr>
      <w:r w:rsidRPr="00CF2BE6">
        <w:rPr>
          <w:sz w:val="22"/>
          <w:szCs w:val="22"/>
        </w:rPr>
        <w:tab/>
        <w:t>U 20</w:t>
      </w:r>
      <w:r w:rsidR="001E4B81">
        <w:rPr>
          <w:sz w:val="22"/>
          <w:szCs w:val="22"/>
        </w:rPr>
        <w:t>2</w:t>
      </w:r>
      <w:r w:rsidR="00AB15B6">
        <w:rPr>
          <w:sz w:val="22"/>
          <w:szCs w:val="22"/>
        </w:rPr>
        <w:t>2</w:t>
      </w:r>
      <w:r w:rsidRPr="00CF2BE6">
        <w:rPr>
          <w:sz w:val="22"/>
          <w:szCs w:val="22"/>
        </w:rPr>
        <w:t xml:space="preserve">. godini financiranje javnih potreba u kulturi i </w:t>
      </w:r>
      <w:r w:rsidR="001E4B81">
        <w:rPr>
          <w:sz w:val="22"/>
          <w:szCs w:val="22"/>
        </w:rPr>
        <w:t>s</w:t>
      </w:r>
      <w:r w:rsidRPr="00CF2BE6">
        <w:rPr>
          <w:sz w:val="22"/>
          <w:szCs w:val="22"/>
        </w:rPr>
        <w:t>portu izvršeno je po sljedećim stavkama i iznosima:</w:t>
      </w:r>
    </w:p>
    <w:p w14:paraId="761DA588" w14:textId="77777777" w:rsidR="00D94EB0" w:rsidRPr="00CF2BE6" w:rsidRDefault="00D94EB0">
      <w:pPr>
        <w:jc w:val="both"/>
        <w:rPr>
          <w:sz w:val="22"/>
          <w:szCs w:val="22"/>
        </w:rPr>
      </w:pPr>
    </w:p>
    <w:tbl>
      <w:tblPr>
        <w:tblW w:w="9000" w:type="dxa"/>
        <w:tblInd w:w="446" w:type="dxa"/>
        <w:tblLayout w:type="fixed"/>
        <w:tblLook w:val="04A0" w:firstRow="1" w:lastRow="0" w:firstColumn="1" w:lastColumn="0" w:noHBand="0" w:noVBand="1"/>
      </w:tblPr>
      <w:tblGrid>
        <w:gridCol w:w="6776"/>
        <w:gridCol w:w="2224"/>
      </w:tblGrid>
      <w:tr w:rsidR="00D94EB0" w:rsidRPr="00CF2BE6" w14:paraId="58FE00DB" w14:textId="77777777">
        <w:trPr>
          <w:trHeight w:val="367"/>
        </w:trPr>
        <w:tc>
          <w:tcPr>
            <w:tcW w:w="67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  <w:hideMark/>
          </w:tcPr>
          <w:p w14:paraId="6A64559A" w14:textId="77777777" w:rsidR="00D94EB0" w:rsidRPr="00CF2BE6" w:rsidRDefault="0074070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F2BE6">
              <w:rPr>
                <w:b/>
                <w:bCs/>
                <w:sz w:val="22"/>
                <w:szCs w:val="22"/>
              </w:rPr>
              <w:t>Naziv</w:t>
            </w:r>
          </w:p>
        </w:tc>
        <w:tc>
          <w:tcPr>
            <w:tcW w:w="222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2634F73F" w14:textId="0034C47B" w:rsidR="00D94EB0" w:rsidRPr="00CF2BE6" w:rsidRDefault="0074070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F2BE6">
              <w:rPr>
                <w:b/>
                <w:bCs/>
                <w:sz w:val="22"/>
                <w:szCs w:val="22"/>
              </w:rPr>
              <w:t>Izvršenje u 20</w:t>
            </w:r>
            <w:r w:rsidR="001E4B81">
              <w:rPr>
                <w:b/>
                <w:bCs/>
                <w:sz w:val="22"/>
                <w:szCs w:val="22"/>
              </w:rPr>
              <w:t>2</w:t>
            </w:r>
            <w:r w:rsidR="00AB15B6">
              <w:rPr>
                <w:b/>
                <w:bCs/>
                <w:sz w:val="22"/>
                <w:szCs w:val="22"/>
              </w:rPr>
              <w:t>2</w:t>
            </w:r>
            <w:r w:rsidRPr="00CF2BE6">
              <w:rPr>
                <w:b/>
                <w:bCs/>
                <w:sz w:val="22"/>
                <w:szCs w:val="22"/>
              </w:rPr>
              <w:t>. godini</w:t>
            </w:r>
          </w:p>
        </w:tc>
      </w:tr>
      <w:tr w:rsidR="00D94EB0" w:rsidRPr="00CF2BE6" w14:paraId="0930DD49" w14:textId="77777777">
        <w:trPr>
          <w:trHeight w:val="450"/>
        </w:trPr>
        <w:tc>
          <w:tcPr>
            <w:tcW w:w="677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73AAA7" w14:textId="77777777" w:rsidR="00D94EB0" w:rsidRPr="00CF2BE6" w:rsidRDefault="00740703">
            <w:pPr>
              <w:snapToGrid w:val="0"/>
              <w:rPr>
                <w:sz w:val="22"/>
                <w:szCs w:val="22"/>
              </w:rPr>
            </w:pPr>
            <w:r w:rsidRPr="00CF2BE6">
              <w:rPr>
                <w:sz w:val="22"/>
                <w:szCs w:val="22"/>
              </w:rPr>
              <w:t>Vjerske zajednice – ŽUPA SVIH SVETIH DEKANOVEC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27667B06" w14:textId="77777777" w:rsidR="00D94EB0" w:rsidRPr="00CF2BE6" w:rsidRDefault="00D94EB0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</w:p>
          <w:p w14:paraId="218A4B0E" w14:textId="3C46D3AB" w:rsidR="00D94EB0" w:rsidRPr="00CF2BE6" w:rsidRDefault="001E4B8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40703" w:rsidRPr="00CF2BE6">
              <w:rPr>
                <w:sz w:val="22"/>
                <w:szCs w:val="22"/>
              </w:rPr>
              <w:t>.000,00 kn</w:t>
            </w:r>
          </w:p>
          <w:p w14:paraId="516E2290" w14:textId="77777777" w:rsidR="00D94EB0" w:rsidRPr="00CF2BE6" w:rsidRDefault="00D94EB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94EB0" w:rsidRPr="00CF2BE6" w14:paraId="0EB4F58C" w14:textId="7777777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A5ED5F" w14:textId="77777777" w:rsidR="00D94EB0" w:rsidRPr="00CF2BE6" w:rsidRDefault="00740703">
            <w:pPr>
              <w:snapToGrid w:val="0"/>
              <w:rPr>
                <w:sz w:val="22"/>
                <w:szCs w:val="22"/>
              </w:rPr>
            </w:pPr>
            <w:r w:rsidRPr="00CF2BE6">
              <w:rPr>
                <w:sz w:val="22"/>
                <w:szCs w:val="22"/>
              </w:rPr>
              <w:t xml:space="preserve">JVP Čakovec 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229023AA" w14:textId="05143A56" w:rsidR="00D94EB0" w:rsidRPr="00CF2BE6" w:rsidRDefault="00741417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E7271">
              <w:rPr>
                <w:sz w:val="22"/>
                <w:szCs w:val="22"/>
              </w:rPr>
              <w:t>9.404,00</w:t>
            </w:r>
            <w:r w:rsidR="00740703" w:rsidRPr="00CF2BE6">
              <w:rPr>
                <w:sz w:val="22"/>
                <w:szCs w:val="22"/>
              </w:rPr>
              <w:t xml:space="preserve"> kn</w:t>
            </w:r>
          </w:p>
        </w:tc>
      </w:tr>
      <w:tr w:rsidR="00741417" w:rsidRPr="00CF2BE6" w14:paraId="5954EF9C" w14:textId="7777777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4F3CA598" w14:textId="77777777" w:rsidR="00741417" w:rsidRPr="00CF2BE6" w:rsidRDefault="00741417">
            <w:pPr>
              <w:snapToGrid w:val="0"/>
              <w:rPr>
                <w:sz w:val="22"/>
                <w:szCs w:val="22"/>
              </w:rPr>
            </w:pPr>
            <w:r w:rsidRPr="00CF2BE6">
              <w:rPr>
                <w:sz w:val="22"/>
                <w:szCs w:val="22"/>
              </w:rPr>
              <w:t>Tekuće pomoći gradskim proračunima – sredstva od dodatnog udjela u porezu na dohodak za JVP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4A998B9" w14:textId="0F00A021" w:rsidR="00741417" w:rsidRPr="00CF2BE6" w:rsidRDefault="001E4B8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E7271">
              <w:rPr>
                <w:sz w:val="22"/>
                <w:szCs w:val="22"/>
              </w:rPr>
              <w:t>2.</w:t>
            </w:r>
            <w:r w:rsidR="00252D31">
              <w:rPr>
                <w:sz w:val="22"/>
                <w:szCs w:val="22"/>
              </w:rPr>
              <w:t>511,71</w:t>
            </w:r>
            <w:r w:rsidR="00741417">
              <w:rPr>
                <w:sz w:val="22"/>
                <w:szCs w:val="22"/>
              </w:rPr>
              <w:t xml:space="preserve"> kn</w:t>
            </w:r>
          </w:p>
        </w:tc>
      </w:tr>
      <w:tr w:rsidR="00D94EB0" w:rsidRPr="00CF2BE6" w14:paraId="07D375CA" w14:textId="7777777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791DEC" w14:textId="77777777" w:rsidR="00D94EB0" w:rsidRPr="00CF2BE6" w:rsidRDefault="00740703">
            <w:pPr>
              <w:snapToGrid w:val="0"/>
              <w:rPr>
                <w:sz w:val="22"/>
                <w:szCs w:val="22"/>
              </w:rPr>
            </w:pPr>
            <w:r w:rsidRPr="00CF2BE6">
              <w:rPr>
                <w:sz w:val="22"/>
                <w:szCs w:val="22"/>
              </w:rPr>
              <w:t>Dobrovoljno vatrogasno društvo Dekanovec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037DAFF1" w14:textId="783C3406" w:rsidR="00D94EB0" w:rsidRPr="00CF2BE6" w:rsidRDefault="00252D3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126.079,30</w:t>
            </w:r>
            <w:r w:rsidR="00740703" w:rsidRPr="00CF2BE6">
              <w:rPr>
                <w:sz w:val="22"/>
                <w:szCs w:val="22"/>
              </w:rPr>
              <w:t xml:space="preserve"> kn</w:t>
            </w:r>
          </w:p>
        </w:tc>
      </w:tr>
      <w:tr w:rsidR="00D94EB0" w:rsidRPr="00CF2BE6" w14:paraId="76DEE7CA" w14:textId="7777777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5A7390" w14:textId="77777777" w:rsidR="00D94EB0" w:rsidRPr="00CF2BE6" w:rsidRDefault="00740703">
            <w:pPr>
              <w:snapToGrid w:val="0"/>
              <w:rPr>
                <w:sz w:val="22"/>
                <w:szCs w:val="22"/>
              </w:rPr>
            </w:pPr>
            <w:r w:rsidRPr="00CF2BE6">
              <w:rPr>
                <w:sz w:val="22"/>
                <w:szCs w:val="22"/>
              </w:rPr>
              <w:t>Financiranje projekata i programa udruga od interesa za Općinu Dekanovec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67104974" w14:textId="2F7E2727" w:rsidR="00D94EB0" w:rsidRPr="00CF2BE6" w:rsidRDefault="00252D3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126.832,00</w:t>
            </w:r>
            <w:r w:rsidR="00740703" w:rsidRPr="00CF2BE6">
              <w:rPr>
                <w:sz w:val="22"/>
                <w:szCs w:val="22"/>
              </w:rPr>
              <w:t xml:space="preserve"> kn</w:t>
            </w:r>
          </w:p>
        </w:tc>
      </w:tr>
      <w:tr w:rsidR="00D94EB0" w:rsidRPr="00CF2BE6" w14:paraId="2E966189" w14:textId="77777777">
        <w:trPr>
          <w:trHeight w:val="444"/>
        </w:trPr>
        <w:tc>
          <w:tcPr>
            <w:tcW w:w="67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  <w:hideMark/>
          </w:tcPr>
          <w:p w14:paraId="606F2BDD" w14:textId="77777777" w:rsidR="00D94EB0" w:rsidRPr="00CF2BE6" w:rsidRDefault="00740703">
            <w:pPr>
              <w:tabs>
                <w:tab w:val="left" w:pos="720"/>
              </w:tabs>
              <w:snapToGrid w:val="0"/>
              <w:ind w:left="851"/>
              <w:rPr>
                <w:b/>
                <w:sz w:val="22"/>
                <w:szCs w:val="22"/>
              </w:rPr>
            </w:pPr>
            <w:r w:rsidRPr="00CF2BE6">
              <w:rPr>
                <w:b/>
                <w:sz w:val="22"/>
                <w:szCs w:val="22"/>
              </w:rPr>
              <w:t>UKUPNO</w:t>
            </w:r>
          </w:p>
        </w:tc>
        <w:tc>
          <w:tcPr>
            <w:tcW w:w="222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23F2A450" w14:textId="301AEDE9" w:rsidR="00D94EB0" w:rsidRPr="00CF2BE6" w:rsidRDefault="00BD65DF">
            <w:pPr>
              <w:snapToGrid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252D31">
              <w:rPr>
                <w:b/>
                <w:sz w:val="22"/>
                <w:szCs w:val="22"/>
              </w:rPr>
              <w:t>89.827,01</w:t>
            </w:r>
            <w:r w:rsidR="00740703" w:rsidRPr="00CF2BE6">
              <w:rPr>
                <w:b/>
                <w:sz w:val="22"/>
                <w:szCs w:val="22"/>
              </w:rPr>
              <w:t xml:space="preserve"> kn</w:t>
            </w:r>
          </w:p>
        </w:tc>
      </w:tr>
    </w:tbl>
    <w:p w14:paraId="5A28A1C1" w14:textId="77777777" w:rsidR="00D94EB0" w:rsidRPr="00CF2BE6" w:rsidRDefault="00D94EB0">
      <w:pPr>
        <w:pStyle w:val="Tijeloteksta"/>
        <w:tabs>
          <w:tab w:val="left" w:pos="720"/>
        </w:tabs>
        <w:ind w:left="491"/>
        <w:rPr>
          <w:sz w:val="22"/>
          <w:szCs w:val="22"/>
        </w:rPr>
      </w:pPr>
    </w:p>
    <w:p w14:paraId="63D252E9" w14:textId="77777777" w:rsidR="00D94EB0" w:rsidRDefault="00740703">
      <w:pPr>
        <w:pStyle w:val="Tijeloteksta"/>
        <w:tabs>
          <w:tab w:val="left" w:pos="0"/>
          <w:tab w:val="left" w:pos="720"/>
        </w:tabs>
        <w:spacing w:line="200" w:lineRule="atLeast"/>
        <w:ind w:left="491"/>
        <w:jc w:val="center"/>
        <w:rPr>
          <w:b/>
          <w:bCs/>
          <w:sz w:val="22"/>
          <w:szCs w:val="22"/>
        </w:rPr>
      </w:pPr>
      <w:r w:rsidRPr="00CF2BE6">
        <w:rPr>
          <w:b/>
          <w:bCs/>
          <w:sz w:val="22"/>
          <w:szCs w:val="22"/>
        </w:rPr>
        <w:t>Članak 2.</w:t>
      </w:r>
    </w:p>
    <w:p w14:paraId="16C3A0C5" w14:textId="77777777" w:rsidR="002E0ED9" w:rsidRPr="00CF2BE6" w:rsidRDefault="002E0ED9">
      <w:pPr>
        <w:pStyle w:val="Tijeloteksta"/>
        <w:tabs>
          <w:tab w:val="left" w:pos="0"/>
          <w:tab w:val="left" w:pos="720"/>
        </w:tabs>
        <w:spacing w:line="200" w:lineRule="atLeast"/>
        <w:ind w:left="491"/>
        <w:jc w:val="center"/>
        <w:rPr>
          <w:b/>
          <w:bCs/>
          <w:sz w:val="22"/>
          <w:szCs w:val="22"/>
        </w:rPr>
      </w:pPr>
    </w:p>
    <w:p w14:paraId="69FB5D29" w14:textId="77777777" w:rsidR="00D94EB0" w:rsidRPr="00CF2BE6" w:rsidRDefault="00740703">
      <w:pPr>
        <w:pStyle w:val="Tijeloteksta"/>
        <w:tabs>
          <w:tab w:val="left" w:pos="0"/>
          <w:tab w:val="left" w:pos="720"/>
        </w:tabs>
        <w:spacing w:line="200" w:lineRule="atLeast"/>
        <w:rPr>
          <w:bCs/>
          <w:sz w:val="22"/>
          <w:szCs w:val="22"/>
        </w:rPr>
      </w:pPr>
      <w:r w:rsidRPr="00CF2BE6">
        <w:rPr>
          <w:b/>
          <w:sz w:val="22"/>
          <w:szCs w:val="22"/>
        </w:rPr>
        <w:tab/>
      </w:r>
      <w:r w:rsidRPr="00CF2BE6">
        <w:rPr>
          <w:bCs/>
          <w:sz w:val="22"/>
          <w:szCs w:val="22"/>
        </w:rPr>
        <w:t>Za financiranje naknada udrugama građana i drugim subjektima sredstva se osiguravaju iz poreza i prireza na dohodak, proračuna Općine te dotacija iz županijskog i državnog  proračuna.</w:t>
      </w:r>
    </w:p>
    <w:p w14:paraId="6B31E58D" w14:textId="77777777" w:rsidR="00D94EB0" w:rsidRPr="00CF2BE6" w:rsidRDefault="00D94EB0">
      <w:pPr>
        <w:pStyle w:val="Tijeloteksta"/>
        <w:tabs>
          <w:tab w:val="left" w:pos="0"/>
          <w:tab w:val="left" w:pos="720"/>
        </w:tabs>
        <w:spacing w:line="200" w:lineRule="atLeast"/>
        <w:rPr>
          <w:bCs/>
          <w:sz w:val="22"/>
          <w:szCs w:val="22"/>
        </w:rPr>
      </w:pPr>
    </w:p>
    <w:p w14:paraId="7440557F" w14:textId="77777777" w:rsidR="00D94EB0" w:rsidRDefault="00740703">
      <w:pPr>
        <w:pStyle w:val="Tijeloteksta2"/>
        <w:jc w:val="center"/>
        <w:rPr>
          <w:b/>
          <w:bCs/>
          <w:sz w:val="22"/>
        </w:rPr>
      </w:pPr>
      <w:r w:rsidRPr="00CF2BE6">
        <w:rPr>
          <w:b/>
          <w:bCs/>
          <w:sz w:val="22"/>
        </w:rPr>
        <w:t xml:space="preserve">         Članak 3.</w:t>
      </w:r>
    </w:p>
    <w:p w14:paraId="631CCBF7" w14:textId="77777777" w:rsidR="002E0ED9" w:rsidRPr="00CF2BE6" w:rsidRDefault="002E0ED9">
      <w:pPr>
        <w:pStyle w:val="Tijeloteksta2"/>
        <w:jc w:val="center"/>
        <w:rPr>
          <w:b/>
          <w:bCs/>
          <w:sz w:val="22"/>
        </w:rPr>
      </w:pPr>
    </w:p>
    <w:p w14:paraId="62C9B30C" w14:textId="77777777" w:rsidR="00D94EB0" w:rsidRDefault="00740703">
      <w:pPr>
        <w:pStyle w:val="Tijeloteksta2"/>
        <w:ind w:right="-648"/>
        <w:rPr>
          <w:sz w:val="22"/>
        </w:rPr>
      </w:pPr>
      <w:r w:rsidRPr="00CF2BE6">
        <w:rPr>
          <w:sz w:val="22"/>
        </w:rPr>
        <w:t>Ovaj Program stupa na snagu osmoga dana od dana objave u „Službenom glasniku Međimurske  županije“.</w:t>
      </w:r>
    </w:p>
    <w:p w14:paraId="6EE6B7E9" w14:textId="77777777" w:rsidR="002E0ED9" w:rsidRDefault="002E0ED9">
      <w:pPr>
        <w:pStyle w:val="Tijeloteksta2"/>
        <w:ind w:right="-648"/>
        <w:rPr>
          <w:sz w:val="22"/>
        </w:rPr>
      </w:pPr>
    </w:p>
    <w:p w14:paraId="242A5CB5" w14:textId="77777777" w:rsidR="002E0ED9" w:rsidRDefault="002E0ED9">
      <w:pPr>
        <w:pStyle w:val="Tijeloteksta2"/>
        <w:ind w:right="-648"/>
        <w:rPr>
          <w:sz w:val="22"/>
        </w:rPr>
      </w:pPr>
    </w:p>
    <w:p w14:paraId="0833575C" w14:textId="77777777" w:rsidR="002E0ED9" w:rsidRDefault="002E0ED9">
      <w:pPr>
        <w:pStyle w:val="Tijeloteksta2"/>
        <w:ind w:right="-648"/>
        <w:rPr>
          <w:sz w:val="22"/>
        </w:rPr>
      </w:pPr>
    </w:p>
    <w:p w14:paraId="34AB2277" w14:textId="77777777" w:rsidR="002E0ED9" w:rsidRPr="00CF2BE6" w:rsidRDefault="002E0ED9">
      <w:pPr>
        <w:pStyle w:val="Tijeloteksta2"/>
        <w:ind w:right="-648"/>
        <w:rPr>
          <w:sz w:val="22"/>
        </w:rPr>
      </w:pPr>
    </w:p>
    <w:p w14:paraId="2455F1FE" w14:textId="076D40BD" w:rsidR="002E0ED9" w:rsidRPr="00130DA1" w:rsidRDefault="002E0ED9" w:rsidP="002E0ED9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02</w:t>
      </w:r>
      <w:r w:rsidR="00BD65DF">
        <w:rPr>
          <w:rFonts w:eastAsia="Calibri"/>
          <w:color w:val="000000"/>
          <w:szCs w:val="22"/>
          <w:lang w:val="en-US" w:eastAsia="en-US"/>
        </w:rPr>
        <w:t>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BD65DF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7D7942">
        <w:rPr>
          <w:rFonts w:eastAsia="Calibri"/>
          <w:color w:val="000000"/>
          <w:szCs w:val="22"/>
          <w:lang w:val="en-US" w:eastAsia="en-US"/>
        </w:rPr>
        <w:t>2</w:t>
      </w:r>
      <w:r w:rsidR="00252D31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-01/0</w:t>
      </w:r>
      <w:r w:rsidR="007D7942">
        <w:rPr>
          <w:rFonts w:eastAsia="Calibri"/>
          <w:color w:val="000000"/>
          <w:szCs w:val="22"/>
          <w:lang w:val="en-US" w:eastAsia="en-US"/>
        </w:rPr>
        <w:t>1</w:t>
      </w:r>
    </w:p>
    <w:p w14:paraId="1031710C" w14:textId="0CBC2C16" w:rsidR="002E0ED9" w:rsidRPr="00130DA1" w:rsidRDefault="002E0ED9" w:rsidP="002E0ED9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BD65DF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7D7942">
        <w:rPr>
          <w:rFonts w:eastAsia="Calibri"/>
          <w:color w:val="000000"/>
          <w:szCs w:val="22"/>
          <w:lang w:val="en-US" w:eastAsia="en-US"/>
        </w:rPr>
        <w:t>2</w:t>
      </w:r>
      <w:r w:rsidR="00252D31">
        <w:rPr>
          <w:rFonts w:eastAsia="Calibri"/>
          <w:color w:val="000000"/>
          <w:szCs w:val="22"/>
          <w:lang w:val="en-US" w:eastAsia="en-US"/>
        </w:rPr>
        <w:t>3</w:t>
      </w:r>
      <w:r w:rsidR="007D7942">
        <w:rPr>
          <w:rFonts w:eastAsia="Calibri"/>
          <w:color w:val="000000"/>
          <w:szCs w:val="22"/>
          <w:lang w:val="en-US" w:eastAsia="en-US"/>
        </w:rPr>
        <w:t>-</w:t>
      </w:r>
    </w:p>
    <w:p w14:paraId="53CA8FAE" w14:textId="34A8DD43" w:rsidR="002E0ED9" w:rsidRDefault="002E0ED9" w:rsidP="002E0ED9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B23198">
        <w:rPr>
          <w:rFonts w:eastAsia="Calibri"/>
          <w:color w:val="000000"/>
          <w:szCs w:val="22"/>
          <w:lang w:val="en-US" w:eastAsia="en-US"/>
        </w:rPr>
        <w:t>__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7D7942">
        <w:rPr>
          <w:rFonts w:eastAsia="Calibri"/>
          <w:color w:val="000000"/>
          <w:szCs w:val="22"/>
          <w:lang w:val="en-US" w:eastAsia="en-US"/>
        </w:rPr>
        <w:t>2</w:t>
      </w:r>
      <w:r w:rsidR="00252D31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6DB61332" w14:textId="77777777" w:rsidR="002C2A3F" w:rsidRDefault="002C2A3F" w:rsidP="002E0ED9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1CF6FA81" w14:textId="77777777" w:rsidR="002E0ED9" w:rsidRPr="00130DA1" w:rsidRDefault="002E0ED9" w:rsidP="002E0ED9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49F4D6BE" w14:textId="77777777" w:rsidR="002E0ED9" w:rsidRPr="00CF2BE6" w:rsidRDefault="002E0ED9" w:rsidP="002E0ED9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50DF137C" w14:textId="77777777" w:rsidR="002E0ED9" w:rsidRPr="00CF2BE6" w:rsidRDefault="002E0ED9" w:rsidP="002E0ED9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18FB5B6F" w14:textId="3F67E6A2" w:rsidR="00D30E88" w:rsidRDefault="002E0ED9" w:rsidP="002E0ED9">
      <w:pPr>
        <w:ind w:left="4248" w:firstLine="6"/>
        <w:rPr>
          <w:bCs/>
        </w:rPr>
      </w:pPr>
      <w:r w:rsidRPr="00CF2BE6">
        <w:rPr>
          <w:b/>
        </w:rPr>
        <w:t xml:space="preserve">                                 </w:t>
      </w:r>
      <w:r w:rsidR="00BD65DF">
        <w:rPr>
          <w:b/>
        </w:rPr>
        <w:t>Melani Baumgartner</w:t>
      </w:r>
    </w:p>
    <w:p w14:paraId="7DEF6D90" w14:textId="77777777" w:rsidR="00D30E88" w:rsidRDefault="00D30E88" w:rsidP="002E0ED9">
      <w:pPr>
        <w:ind w:left="4248" w:firstLine="6"/>
        <w:rPr>
          <w:bCs/>
        </w:rPr>
      </w:pPr>
    </w:p>
    <w:p w14:paraId="654B2F03" w14:textId="1DE10DBE" w:rsidR="00D30E88" w:rsidRDefault="00D30E88" w:rsidP="002E0ED9">
      <w:pPr>
        <w:ind w:left="4248" w:firstLine="6"/>
        <w:rPr>
          <w:bCs/>
        </w:rPr>
      </w:pPr>
    </w:p>
    <w:p w14:paraId="5DD8EE6A" w14:textId="77777777" w:rsidR="00B23198" w:rsidRDefault="00B23198" w:rsidP="002E0ED9">
      <w:pPr>
        <w:ind w:left="4248" w:firstLine="6"/>
        <w:rPr>
          <w:bCs/>
        </w:rPr>
      </w:pPr>
    </w:p>
    <w:p w14:paraId="555A23F2" w14:textId="77777777" w:rsidR="00CE3E67" w:rsidRDefault="00CE3E67" w:rsidP="002E0ED9">
      <w:pPr>
        <w:ind w:left="4248" w:firstLine="6"/>
        <w:rPr>
          <w:bCs/>
        </w:rPr>
      </w:pPr>
    </w:p>
    <w:p w14:paraId="0038AF16" w14:textId="77777777" w:rsidR="00D30E88" w:rsidRDefault="00D30E88" w:rsidP="002E0ED9">
      <w:pPr>
        <w:ind w:left="4248" w:firstLine="6"/>
        <w:rPr>
          <w:bCs/>
        </w:rPr>
      </w:pPr>
    </w:p>
    <w:p w14:paraId="010B6CAD" w14:textId="3F6DA4FE" w:rsidR="00252D31" w:rsidRPr="00252D31" w:rsidRDefault="008C5275" w:rsidP="00252D31">
      <w:pPr>
        <w:tabs>
          <w:tab w:val="left" w:pos="0"/>
        </w:tabs>
        <w:ind w:right="-185"/>
        <w:jc w:val="right"/>
        <w:rPr>
          <w:b/>
          <w:bCs/>
          <w:sz w:val="22"/>
          <w:szCs w:val="22"/>
          <w:lang w:val="de-DE"/>
        </w:rPr>
      </w:pPr>
      <w:r w:rsidRPr="00252D31">
        <w:rPr>
          <w:b/>
          <w:bCs/>
          <w:sz w:val="22"/>
          <w:szCs w:val="22"/>
          <w:lang w:val="de-DE"/>
        </w:rPr>
        <w:lastRenderedPageBreak/>
        <w:t xml:space="preserve">         </w:t>
      </w:r>
      <w:r w:rsidR="00252D31" w:rsidRPr="00252D31">
        <w:rPr>
          <w:b/>
          <w:bCs/>
          <w:sz w:val="22"/>
          <w:szCs w:val="22"/>
          <w:lang w:val="de-DE"/>
        </w:rPr>
        <w:t>PRIJEDLOG</w:t>
      </w:r>
    </w:p>
    <w:p w14:paraId="19A18788" w14:textId="13ECDDF3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587AF3A2" wp14:editId="7FE16178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04652DB6" wp14:editId="38974EFF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27" name="Picture 27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D92A26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7A32CF6C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0A4C4990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2BAEDF5F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6EBC12FB" w14:textId="77777777" w:rsidR="008C5275" w:rsidRDefault="008C5275" w:rsidP="008C527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40310E5C" w14:textId="77777777" w:rsidR="00D30E88" w:rsidRPr="00CF2BE6" w:rsidRDefault="00D30E88" w:rsidP="00D30E88"/>
    <w:p w14:paraId="3500BDE8" w14:textId="76620D6C" w:rsidR="00D30E88" w:rsidRPr="00CF2BE6" w:rsidRDefault="00D30E88" w:rsidP="00D30E88">
      <w:r w:rsidRPr="00CF2BE6">
        <w:t xml:space="preserve">Temeljem </w:t>
      </w:r>
      <w:r w:rsidR="005337A3">
        <w:t xml:space="preserve">odredbi </w:t>
      </w:r>
      <w:r w:rsidRPr="00CF2BE6">
        <w:t xml:space="preserve">Zakona o </w:t>
      </w:r>
      <w:r w:rsidR="00FD5AEF">
        <w:t xml:space="preserve"> gospodarenju otpadom</w:t>
      </w:r>
      <w:r>
        <w:t xml:space="preserve"> </w:t>
      </w:r>
      <w:r w:rsidRPr="00CF2BE6">
        <w:t>(NN</w:t>
      </w:r>
      <w:r>
        <w:t xml:space="preserve"> </w:t>
      </w:r>
      <w:r w:rsidR="005337A3">
        <w:t>84/2021</w:t>
      </w:r>
      <w:r w:rsidRPr="00CF2BE6">
        <w:t xml:space="preserve">) te članka 31. Statuta Općine Dekanovec (Službeni glasnik Međimurske županije </w:t>
      </w:r>
      <w:r>
        <w:t>3</w:t>
      </w:r>
      <w:r w:rsidRPr="00CF2BE6">
        <w:t>/1</w:t>
      </w:r>
      <w:r>
        <w:t>8</w:t>
      </w:r>
      <w:r w:rsidR="005337A3">
        <w:t xml:space="preserve">, </w:t>
      </w:r>
      <w:r w:rsidR="001E4B81">
        <w:t>10/20</w:t>
      </w:r>
      <w:r w:rsidR="005337A3">
        <w:t>, 6/21</w:t>
      </w:r>
      <w:r w:rsidR="00252D31">
        <w:t>, 4/22</w:t>
      </w:r>
      <w:r w:rsidRPr="00CF2BE6">
        <w:t>)</w:t>
      </w:r>
      <w:r>
        <w:t>,</w:t>
      </w:r>
      <w:r w:rsidRPr="00CF2BE6">
        <w:t xml:space="preserve"> Općinsko Vijeće Općine Dekanovec na </w:t>
      </w:r>
      <w:r w:rsidR="00252D31">
        <w:t>10</w:t>
      </w:r>
      <w:r w:rsidRPr="00CF2BE6">
        <w:t>. sjednici održanoj</w:t>
      </w:r>
      <w:r>
        <w:t xml:space="preserve"> </w:t>
      </w:r>
      <w:r w:rsidR="00B23198">
        <w:t>__</w:t>
      </w:r>
      <w:r w:rsidRPr="00CF2BE6">
        <w:t>.03.20</w:t>
      </w:r>
      <w:r w:rsidR="001E4B81">
        <w:t>2</w:t>
      </w:r>
      <w:r w:rsidR="00252D31">
        <w:t>3</w:t>
      </w:r>
      <w:r w:rsidRPr="00CF2BE6">
        <w:t>. donosi</w:t>
      </w:r>
    </w:p>
    <w:p w14:paraId="788248FE" w14:textId="77777777" w:rsidR="00D30E88" w:rsidRPr="00CF2BE6" w:rsidRDefault="00D30E88" w:rsidP="00D30E88"/>
    <w:p w14:paraId="39371EB3" w14:textId="2F88441D" w:rsidR="00D30E88" w:rsidRDefault="00D30E88" w:rsidP="00D30E88"/>
    <w:p w14:paraId="19A9D67E" w14:textId="77777777" w:rsidR="006D6D8C" w:rsidRPr="00CF2BE6" w:rsidRDefault="006D6D8C" w:rsidP="00D30E88"/>
    <w:p w14:paraId="12A19E8F" w14:textId="77777777" w:rsidR="00D30E88" w:rsidRPr="00CF2BE6" w:rsidRDefault="00D30E88" w:rsidP="00D30E88">
      <w:pPr>
        <w:jc w:val="center"/>
        <w:rPr>
          <w:b/>
          <w:bCs/>
        </w:rPr>
      </w:pPr>
      <w:r w:rsidRPr="00CF2BE6">
        <w:rPr>
          <w:b/>
          <w:bCs/>
        </w:rPr>
        <w:t>ODLUKU</w:t>
      </w:r>
    </w:p>
    <w:p w14:paraId="5D4C8C25" w14:textId="77777777" w:rsidR="00D30E88" w:rsidRPr="00CF2BE6" w:rsidRDefault="00D30E88" w:rsidP="00D30E88">
      <w:pPr>
        <w:jc w:val="center"/>
        <w:rPr>
          <w:b/>
          <w:bCs/>
        </w:rPr>
      </w:pPr>
    </w:p>
    <w:p w14:paraId="5CA94A1F" w14:textId="77777777" w:rsidR="00D30E88" w:rsidRPr="00CF2BE6" w:rsidRDefault="00D30E88" w:rsidP="00D30E88">
      <w:pPr>
        <w:jc w:val="center"/>
        <w:rPr>
          <w:b/>
          <w:bCs/>
        </w:rPr>
      </w:pPr>
      <w:r w:rsidRPr="00CF2BE6">
        <w:rPr>
          <w:b/>
          <w:bCs/>
        </w:rPr>
        <w:t xml:space="preserve">o prihvaćanju Izvješća o </w:t>
      </w:r>
      <w:r>
        <w:rPr>
          <w:b/>
          <w:bCs/>
        </w:rPr>
        <w:t>provedbi Plana gospodarenja otpadom</w:t>
      </w:r>
    </w:p>
    <w:p w14:paraId="658D6991" w14:textId="59CBCEFF" w:rsidR="00D30E88" w:rsidRPr="00CF2BE6" w:rsidRDefault="00D30E88" w:rsidP="00D30E88">
      <w:pPr>
        <w:jc w:val="center"/>
        <w:rPr>
          <w:b/>
          <w:bCs/>
        </w:rPr>
      </w:pPr>
      <w:r w:rsidRPr="00CF2BE6">
        <w:rPr>
          <w:b/>
          <w:bCs/>
        </w:rPr>
        <w:t xml:space="preserve">Općine Dekanovec </w:t>
      </w:r>
      <w:r>
        <w:rPr>
          <w:b/>
          <w:bCs/>
        </w:rPr>
        <w:t>za</w:t>
      </w:r>
      <w:r w:rsidRPr="00CF2BE6">
        <w:rPr>
          <w:b/>
          <w:bCs/>
        </w:rPr>
        <w:t xml:space="preserve"> 20</w:t>
      </w:r>
      <w:r w:rsidR="001E4B81">
        <w:rPr>
          <w:b/>
          <w:bCs/>
        </w:rPr>
        <w:t>2</w:t>
      </w:r>
      <w:r w:rsidR="00252D31">
        <w:rPr>
          <w:b/>
          <w:bCs/>
        </w:rPr>
        <w:t>2</w:t>
      </w:r>
      <w:r w:rsidRPr="00CF2BE6">
        <w:rPr>
          <w:b/>
          <w:bCs/>
        </w:rPr>
        <w:t>. godin</w:t>
      </w:r>
      <w:r>
        <w:rPr>
          <w:b/>
          <w:bCs/>
        </w:rPr>
        <w:t>u</w:t>
      </w:r>
    </w:p>
    <w:p w14:paraId="7D17C580" w14:textId="77777777" w:rsidR="00D30E88" w:rsidRPr="00CF2BE6" w:rsidRDefault="00D30E88" w:rsidP="00D30E88">
      <w:pPr>
        <w:jc w:val="center"/>
        <w:rPr>
          <w:b/>
          <w:bCs/>
        </w:rPr>
      </w:pPr>
    </w:p>
    <w:p w14:paraId="1400B9F0" w14:textId="77777777" w:rsidR="00D30E88" w:rsidRPr="00CF2BE6" w:rsidRDefault="00D30E88" w:rsidP="00D30E88">
      <w:pPr>
        <w:jc w:val="center"/>
        <w:rPr>
          <w:b/>
          <w:bCs/>
        </w:rPr>
      </w:pPr>
    </w:p>
    <w:p w14:paraId="7AE9D82B" w14:textId="77777777" w:rsidR="00D30E88" w:rsidRPr="00CF2BE6" w:rsidRDefault="00D30E88" w:rsidP="00D30E88">
      <w:pPr>
        <w:jc w:val="center"/>
        <w:rPr>
          <w:b/>
          <w:bCs/>
        </w:rPr>
      </w:pPr>
    </w:p>
    <w:p w14:paraId="7816DB5C" w14:textId="77777777" w:rsidR="00D30E88" w:rsidRPr="00CF2BE6" w:rsidRDefault="00D30E88" w:rsidP="00D30E88">
      <w:pPr>
        <w:jc w:val="center"/>
        <w:rPr>
          <w:b/>
          <w:bCs/>
        </w:rPr>
      </w:pPr>
      <w:r w:rsidRPr="00CF2BE6">
        <w:rPr>
          <w:b/>
          <w:bCs/>
        </w:rPr>
        <w:t>Članak 1.</w:t>
      </w:r>
    </w:p>
    <w:p w14:paraId="1FEA4E70" w14:textId="77777777" w:rsidR="00D30E88" w:rsidRPr="00CF2BE6" w:rsidRDefault="00D30E88" w:rsidP="00D30E88">
      <w:pPr>
        <w:jc w:val="center"/>
        <w:rPr>
          <w:b/>
          <w:bCs/>
        </w:rPr>
      </w:pPr>
    </w:p>
    <w:p w14:paraId="7ACFD575" w14:textId="6FFE9F65" w:rsidR="00D30E88" w:rsidRPr="00CF2BE6" w:rsidRDefault="00D30E88" w:rsidP="00D30E88">
      <w:r w:rsidRPr="00CF2BE6">
        <w:tab/>
        <w:t>Prihvaća se Izvješće Općinskog načelnika Općine Dekanovec o</w:t>
      </w:r>
      <w:r>
        <w:t xml:space="preserve"> provedbi Plana gospodarenja otpadom Općine Dekanovec za 20</w:t>
      </w:r>
      <w:r w:rsidR="001E4B81">
        <w:t>2</w:t>
      </w:r>
      <w:r w:rsidR="00252D31">
        <w:t>2</w:t>
      </w:r>
      <w:r>
        <w:t>. godinu</w:t>
      </w:r>
      <w:r w:rsidRPr="00CF2BE6">
        <w:t xml:space="preserve"> (KLASA: </w:t>
      </w:r>
      <w:r w:rsidR="004816E0">
        <w:t>351-03/2</w:t>
      </w:r>
      <w:r w:rsidR="00252D31">
        <w:t>3</w:t>
      </w:r>
      <w:r w:rsidR="004816E0">
        <w:t>-01/02</w:t>
      </w:r>
      <w:r w:rsidRPr="00CF2BE6">
        <w:t>, URBROJ: 2109</w:t>
      </w:r>
      <w:r w:rsidR="005337A3">
        <w:t>-</w:t>
      </w:r>
      <w:r w:rsidRPr="00CF2BE6">
        <w:t>20-03-</w:t>
      </w:r>
      <w:r w:rsidR="009305FC">
        <w:t>2</w:t>
      </w:r>
      <w:r w:rsidR="00252D31">
        <w:t>3</w:t>
      </w:r>
      <w:r w:rsidRPr="00CF2BE6">
        <w:t>-</w:t>
      </w:r>
      <w:r w:rsidR="006D6D8C">
        <w:t>1</w:t>
      </w:r>
      <w:r w:rsidRPr="00CF2BE6">
        <w:t xml:space="preserve"> od </w:t>
      </w:r>
      <w:r w:rsidR="00252D31">
        <w:t>08</w:t>
      </w:r>
      <w:r w:rsidRPr="00CF2BE6">
        <w:t>.0</w:t>
      </w:r>
      <w:r w:rsidR="00CE3E67">
        <w:t>3</w:t>
      </w:r>
      <w:r w:rsidRPr="00CF2BE6">
        <w:t>.20</w:t>
      </w:r>
      <w:r w:rsidR="009305FC">
        <w:t>2</w:t>
      </w:r>
      <w:r w:rsidR="00252D31">
        <w:t>3</w:t>
      </w:r>
      <w:r w:rsidRPr="00CF2BE6">
        <w:t>.).</w:t>
      </w:r>
    </w:p>
    <w:p w14:paraId="123CE13E" w14:textId="77777777" w:rsidR="00D30E88" w:rsidRPr="00CF2BE6" w:rsidRDefault="00D30E88" w:rsidP="00D30E88">
      <w:pPr>
        <w:jc w:val="center"/>
        <w:rPr>
          <w:b/>
          <w:bCs/>
        </w:rPr>
      </w:pPr>
    </w:p>
    <w:p w14:paraId="4499C531" w14:textId="77777777" w:rsidR="00D30E88" w:rsidRPr="00CF2BE6" w:rsidRDefault="00D30E88" w:rsidP="00D30E88">
      <w:pPr>
        <w:jc w:val="center"/>
        <w:rPr>
          <w:b/>
          <w:bCs/>
        </w:rPr>
      </w:pPr>
      <w:r w:rsidRPr="00CF2BE6">
        <w:rPr>
          <w:b/>
          <w:bCs/>
        </w:rPr>
        <w:t>Članak 2.</w:t>
      </w:r>
    </w:p>
    <w:p w14:paraId="5A2EAF15" w14:textId="77777777" w:rsidR="00D30E88" w:rsidRPr="00CF2BE6" w:rsidRDefault="00D30E88" w:rsidP="00D30E88">
      <w:pPr>
        <w:jc w:val="center"/>
        <w:rPr>
          <w:b/>
          <w:bCs/>
        </w:rPr>
      </w:pPr>
    </w:p>
    <w:p w14:paraId="4BFFA101" w14:textId="77777777" w:rsidR="00D30E88" w:rsidRPr="00CF2BE6" w:rsidRDefault="00D30E88" w:rsidP="00D30E88">
      <w:r w:rsidRPr="00CF2BE6">
        <w:tab/>
        <w:t>Ova Odluka stupa na snagu osmog dana od dana objave u «Službenom glasniku Međimurske županije».</w:t>
      </w:r>
    </w:p>
    <w:p w14:paraId="28D07E2E" w14:textId="77777777" w:rsidR="00D30E88" w:rsidRPr="00CF2BE6" w:rsidRDefault="00D30E88" w:rsidP="00D30E88"/>
    <w:p w14:paraId="618563E1" w14:textId="77777777" w:rsidR="00D30E88" w:rsidRPr="00CF2BE6" w:rsidRDefault="00D30E88" w:rsidP="00D30E88"/>
    <w:p w14:paraId="55559F48" w14:textId="77777777" w:rsidR="00D30E88" w:rsidRPr="00CF2BE6" w:rsidRDefault="00D30E88" w:rsidP="00D30E88"/>
    <w:p w14:paraId="50CC6040" w14:textId="77777777" w:rsidR="00D30E88" w:rsidRPr="00CF2BE6" w:rsidRDefault="00D30E88" w:rsidP="00D30E88"/>
    <w:p w14:paraId="4B9561F3" w14:textId="77777777" w:rsidR="00D30E88" w:rsidRPr="00CF2BE6" w:rsidRDefault="00D30E88" w:rsidP="00D30E88">
      <w:pPr>
        <w:ind w:left="4248" w:firstLine="6"/>
        <w:rPr>
          <w:rFonts w:ascii="Century" w:hAnsi="Century"/>
          <w:sz w:val="18"/>
        </w:rPr>
      </w:pPr>
    </w:p>
    <w:p w14:paraId="3CDB73EE" w14:textId="77777777" w:rsidR="00D30E88" w:rsidRPr="00CF2BE6" w:rsidRDefault="00D30E88" w:rsidP="00D30E88">
      <w:pPr>
        <w:jc w:val="center"/>
        <w:rPr>
          <w:b/>
        </w:rPr>
      </w:pPr>
      <w:r w:rsidRPr="00CF2BE6">
        <w:rPr>
          <w:b/>
        </w:rPr>
        <w:t>OPĆINSKO VIJEĆE OPĆINE DEKANOVEC</w:t>
      </w:r>
    </w:p>
    <w:p w14:paraId="49FB4455" w14:textId="77777777" w:rsidR="00D30E88" w:rsidRPr="00CF2BE6" w:rsidRDefault="00D30E88" w:rsidP="00D30E88">
      <w:pPr>
        <w:jc w:val="center"/>
        <w:rPr>
          <w:b/>
        </w:rPr>
      </w:pPr>
    </w:p>
    <w:p w14:paraId="477946AC" w14:textId="77777777" w:rsidR="00D30E88" w:rsidRPr="00CF2BE6" w:rsidRDefault="00D30E88" w:rsidP="00D30E88">
      <w:pPr>
        <w:jc w:val="center"/>
        <w:rPr>
          <w:b/>
        </w:rPr>
      </w:pPr>
    </w:p>
    <w:p w14:paraId="12990D81" w14:textId="77777777" w:rsidR="00D30E88" w:rsidRPr="00CF2BE6" w:rsidRDefault="00D30E88" w:rsidP="00D30E88">
      <w:pPr>
        <w:jc w:val="center"/>
      </w:pPr>
    </w:p>
    <w:p w14:paraId="14A7B940" w14:textId="2968BA7B" w:rsidR="00D30E88" w:rsidRPr="00130DA1" w:rsidRDefault="00D30E88" w:rsidP="00D30E88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02</w:t>
      </w:r>
      <w:r w:rsidR="005337A3">
        <w:rPr>
          <w:rFonts w:eastAsia="Calibri"/>
          <w:color w:val="000000"/>
          <w:szCs w:val="22"/>
          <w:lang w:val="en-US" w:eastAsia="en-US"/>
        </w:rPr>
        <w:t>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5337A3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9305FC">
        <w:rPr>
          <w:rFonts w:eastAsia="Calibri"/>
          <w:color w:val="000000"/>
          <w:szCs w:val="22"/>
          <w:lang w:val="en-US" w:eastAsia="en-US"/>
        </w:rPr>
        <w:t>2</w:t>
      </w:r>
      <w:r w:rsidR="00252D31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-01/</w:t>
      </w:r>
      <w:r w:rsidR="006D6D8C">
        <w:rPr>
          <w:rFonts w:eastAsia="Calibri"/>
          <w:color w:val="000000"/>
          <w:szCs w:val="22"/>
          <w:lang w:val="en-US" w:eastAsia="en-US"/>
        </w:rPr>
        <w:t>01</w:t>
      </w:r>
    </w:p>
    <w:p w14:paraId="017A8640" w14:textId="2852EB43" w:rsidR="00D30E88" w:rsidRPr="00130DA1" w:rsidRDefault="00D30E88" w:rsidP="00D30E88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5337A3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9305FC">
        <w:rPr>
          <w:rFonts w:eastAsia="Calibri"/>
          <w:color w:val="000000"/>
          <w:szCs w:val="22"/>
          <w:lang w:val="en-US" w:eastAsia="en-US"/>
        </w:rPr>
        <w:t>2</w:t>
      </w:r>
      <w:r w:rsidR="00252D31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-</w:t>
      </w:r>
    </w:p>
    <w:p w14:paraId="547CE8FD" w14:textId="4CD30A5E" w:rsidR="00D30E88" w:rsidRDefault="00D30E88" w:rsidP="00D30E88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B23198">
        <w:rPr>
          <w:rFonts w:eastAsia="Calibri"/>
          <w:color w:val="000000"/>
          <w:szCs w:val="22"/>
          <w:lang w:val="en-US" w:eastAsia="en-US"/>
        </w:rPr>
        <w:t>__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9305FC">
        <w:rPr>
          <w:rFonts w:eastAsia="Calibri"/>
          <w:color w:val="000000"/>
          <w:szCs w:val="22"/>
          <w:lang w:val="en-US" w:eastAsia="en-US"/>
        </w:rPr>
        <w:t>2</w:t>
      </w:r>
      <w:r w:rsidR="00252D31"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57032467" w14:textId="7E21D280" w:rsidR="00D30E88" w:rsidRDefault="00D30E88" w:rsidP="00D30E88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729585AA" w14:textId="77777777" w:rsidR="00CE3E67" w:rsidRPr="00130DA1" w:rsidRDefault="00CE3E67" w:rsidP="00D30E88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2E985757" w14:textId="77777777" w:rsidR="00D30E88" w:rsidRPr="00130DA1" w:rsidRDefault="00D30E88" w:rsidP="00D30E88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255B68DE" w14:textId="77777777" w:rsidR="00D30E88" w:rsidRPr="00CF2BE6" w:rsidRDefault="00D30E88" w:rsidP="00D30E88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3ED2D255" w14:textId="77777777" w:rsidR="00D30E88" w:rsidRPr="00CF2BE6" w:rsidRDefault="00D30E88" w:rsidP="00D30E88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38DBDDDF" w14:textId="77777777" w:rsidR="00D30E88" w:rsidRPr="00CF2BE6" w:rsidRDefault="00D30E88" w:rsidP="00D30E88">
      <w:pPr>
        <w:jc w:val="both"/>
        <w:rPr>
          <w:b/>
        </w:rPr>
      </w:pPr>
    </w:p>
    <w:p w14:paraId="65DB896E" w14:textId="7C603E5C" w:rsidR="00D30E88" w:rsidRPr="00CF2BE6" w:rsidRDefault="00D30E88" w:rsidP="00D30E88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</w:t>
      </w:r>
      <w:r w:rsidR="005337A3">
        <w:rPr>
          <w:b/>
        </w:rPr>
        <w:t>Melani Baumgartner</w:t>
      </w:r>
      <w:r w:rsidRPr="00CF2BE6">
        <w:rPr>
          <w:bCs/>
        </w:rPr>
        <w:t xml:space="preserve">                                         </w:t>
      </w:r>
    </w:p>
    <w:p w14:paraId="32341D80" w14:textId="77777777" w:rsidR="00D30E88" w:rsidRPr="00CF2BE6" w:rsidRDefault="00D30E88" w:rsidP="00D30E88"/>
    <w:p w14:paraId="145C777E" w14:textId="77777777" w:rsidR="00D30E88" w:rsidRDefault="00D30E88" w:rsidP="002E0ED9">
      <w:pPr>
        <w:ind w:left="4248" w:firstLine="6"/>
        <w:rPr>
          <w:bCs/>
        </w:rPr>
      </w:pPr>
    </w:p>
    <w:p w14:paraId="3A60D4E5" w14:textId="68046205" w:rsidR="00D30E88" w:rsidRDefault="00D30E88" w:rsidP="002E0ED9">
      <w:pPr>
        <w:ind w:left="4248" w:firstLine="6"/>
        <w:rPr>
          <w:bCs/>
        </w:rPr>
      </w:pPr>
    </w:p>
    <w:p w14:paraId="0B314E7C" w14:textId="7D9C9767" w:rsidR="00D16BC2" w:rsidRDefault="00D16BC2" w:rsidP="002E0ED9">
      <w:pPr>
        <w:ind w:left="4248" w:firstLine="6"/>
        <w:rPr>
          <w:bCs/>
        </w:rPr>
      </w:pPr>
    </w:p>
    <w:p w14:paraId="7B6938A2" w14:textId="0EAEA68D" w:rsidR="00D16BC2" w:rsidRDefault="00D16BC2" w:rsidP="002E0ED9">
      <w:pPr>
        <w:ind w:left="4248" w:firstLine="6"/>
        <w:rPr>
          <w:bCs/>
        </w:rPr>
      </w:pPr>
    </w:p>
    <w:p w14:paraId="5D3820E6" w14:textId="77777777" w:rsidR="00D16BC2" w:rsidRDefault="00D16BC2" w:rsidP="002E0ED9">
      <w:pPr>
        <w:ind w:left="4248" w:firstLine="6"/>
        <w:rPr>
          <w:bCs/>
        </w:rPr>
      </w:pPr>
    </w:p>
    <w:p w14:paraId="2FD430E8" w14:textId="77777777" w:rsidR="00D30E88" w:rsidRDefault="00D30E88" w:rsidP="002E0ED9">
      <w:pPr>
        <w:ind w:left="4248" w:firstLine="6"/>
        <w:rPr>
          <w:bCs/>
        </w:rPr>
      </w:pPr>
    </w:p>
    <w:p w14:paraId="7A64F457" w14:textId="77777777" w:rsidR="00D30E88" w:rsidRDefault="00D30E88" w:rsidP="002E0ED9">
      <w:pPr>
        <w:ind w:left="4248" w:firstLine="6"/>
        <w:rPr>
          <w:bCs/>
        </w:rPr>
      </w:pPr>
    </w:p>
    <w:p w14:paraId="4EA0DADF" w14:textId="77777777" w:rsidR="00252D31" w:rsidRDefault="004D121C" w:rsidP="004D121C">
      <w:pPr>
        <w:tabs>
          <w:tab w:val="left" w:pos="0"/>
        </w:tabs>
        <w:ind w:right="-185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</w:t>
      </w:r>
    </w:p>
    <w:p w14:paraId="7A491246" w14:textId="77777777" w:rsidR="00252D31" w:rsidRDefault="00252D31" w:rsidP="004D121C">
      <w:pPr>
        <w:tabs>
          <w:tab w:val="left" w:pos="0"/>
        </w:tabs>
        <w:ind w:right="-185"/>
        <w:jc w:val="both"/>
        <w:rPr>
          <w:sz w:val="22"/>
          <w:szCs w:val="22"/>
          <w:lang w:val="de-DE"/>
        </w:rPr>
      </w:pPr>
    </w:p>
    <w:p w14:paraId="4FA02928" w14:textId="03831DCF" w:rsidR="00252D31" w:rsidRPr="00252D31" w:rsidRDefault="00252D31" w:rsidP="00252D31">
      <w:pPr>
        <w:tabs>
          <w:tab w:val="left" w:pos="0"/>
        </w:tabs>
        <w:ind w:right="-185"/>
        <w:jc w:val="right"/>
        <w:rPr>
          <w:b/>
          <w:bCs/>
          <w:sz w:val="22"/>
          <w:szCs w:val="22"/>
          <w:lang w:val="de-DE"/>
        </w:rPr>
      </w:pPr>
      <w:r w:rsidRPr="00252D31">
        <w:rPr>
          <w:b/>
          <w:bCs/>
          <w:sz w:val="22"/>
          <w:szCs w:val="22"/>
          <w:lang w:val="de-DE"/>
        </w:rPr>
        <w:lastRenderedPageBreak/>
        <w:t>PRIJEDLOG</w:t>
      </w:r>
    </w:p>
    <w:p w14:paraId="1875C6C3" w14:textId="77777777" w:rsidR="00252D31" w:rsidRDefault="00252D31" w:rsidP="004D121C">
      <w:pPr>
        <w:tabs>
          <w:tab w:val="left" w:pos="0"/>
        </w:tabs>
        <w:ind w:right="-185"/>
        <w:jc w:val="both"/>
        <w:rPr>
          <w:sz w:val="22"/>
          <w:szCs w:val="22"/>
          <w:lang w:val="de-DE"/>
        </w:rPr>
      </w:pPr>
    </w:p>
    <w:p w14:paraId="1B67FF28" w14:textId="4E57C6E3" w:rsidR="004D121C" w:rsidRDefault="004D121C" w:rsidP="004D121C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</w:t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1E83E203" wp14:editId="448247E9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550D7FAC" wp14:editId="01E7D503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6" name="Picture 6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B46244" w14:textId="77777777" w:rsidR="004D121C" w:rsidRDefault="004D121C" w:rsidP="004D121C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462AC882" w14:textId="77777777" w:rsidR="004D121C" w:rsidRDefault="004D121C" w:rsidP="004D121C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725AFC2A" w14:textId="77777777" w:rsidR="004D121C" w:rsidRDefault="004D121C" w:rsidP="004D121C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2788C867" w14:textId="77777777" w:rsidR="004D121C" w:rsidRPr="008C5275" w:rsidRDefault="004D121C" w:rsidP="004D121C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457CD5AF" w14:textId="77777777" w:rsidR="004D121C" w:rsidRDefault="004D121C" w:rsidP="004D121C">
      <w:pPr>
        <w:pStyle w:val="Tijeloteksta"/>
      </w:pPr>
      <w:r>
        <w:t xml:space="preserve"> </w:t>
      </w:r>
    </w:p>
    <w:p w14:paraId="611E723D" w14:textId="786B44E5" w:rsidR="004D121C" w:rsidRPr="00B27013" w:rsidRDefault="004D121C" w:rsidP="004D121C">
      <w:pPr>
        <w:ind w:firstLine="708"/>
        <w:jc w:val="both"/>
        <w:rPr>
          <w:sz w:val="22"/>
          <w:szCs w:val="22"/>
        </w:rPr>
      </w:pPr>
      <w:r w:rsidRPr="00B27013">
        <w:rPr>
          <w:sz w:val="22"/>
          <w:szCs w:val="22"/>
        </w:rPr>
        <w:t>Na temelju članka  25. stavka 9. Zakona o poljoprivrednom zemljištu („Narodne novine“ broj 20/18, 115/18 i 98/19</w:t>
      </w:r>
      <w:r w:rsidR="00252D31">
        <w:rPr>
          <w:sz w:val="22"/>
          <w:szCs w:val="22"/>
        </w:rPr>
        <w:t>, 57/22</w:t>
      </w:r>
      <w:r w:rsidRPr="00B27013">
        <w:rPr>
          <w:sz w:val="22"/>
          <w:szCs w:val="22"/>
        </w:rPr>
        <w:t>) i članku 31. Statuta Općine Dekanovec („Službeni glasnik Međimurske županije“ broj 3/18</w:t>
      </w:r>
      <w:r w:rsidR="00BD65DF">
        <w:rPr>
          <w:sz w:val="22"/>
          <w:szCs w:val="22"/>
        </w:rPr>
        <w:t>,</w:t>
      </w:r>
      <w:r w:rsidR="00A85DFC" w:rsidRPr="00B27013">
        <w:rPr>
          <w:sz w:val="22"/>
          <w:szCs w:val="22"/>
        </w:rPr>
        <w:t xml:space="preserve"> 10/20</w:t>
      </w:r>
      <w:r w:rsidR="00BD65DF">
        <w:rPr>
          <w:sz w:val="22"/>
          <w:szCs w:val="22"/>
        </w:rPr>
        <w:t>, 6/21</w:t>
      </w:r>
      <w:r w:rsidR="00252D31">
        <w:rPr>
          <w:sz w:val="22"/>
          <w:szCs w:val="22"/>
        </w:rPr>
        <w:t>, 4/22</w:t>
      </w:r>
      <w:r w:rsidRPr="00B27013">
        <w:rPr>
          <w:sz w:val="22"/>
          <w:szCs w:val="22"/>
        </w:rPr>
        <w:t xml:space="preserve"> ), Općinsko Vijeće Općine Dekanovec na </w:t>
      </w:r>
      <w:r w:rsidR="00252D31">
        <w:rPr>
          <w:sz w:val="22"/>
          <w:szCs w:val="22"/>
        </w:rPr>
        <w:t>10</w:t>
      </w:r>
      <w:r w:rsidRPr="00B27013">
        <w:rPr>
          <w:sz w:val="22"/>
          <w:szCs w:val="22"/>
        </w:rPr>
        <w:t xml:space="preserve">. sjednici održanoj </w:t>
      </w:r>
      <w:r w:rsidR="00B23198">
        <w:rPr>
          <w:sz w:val="22"/>
          <w:szCs w:val="22"/>
        </w:rPr>
        <w:t>__</w:t>
      </w:r>
      <w:r w:rsidR="00CE3E67">
        <w:rPr>
          <w:sz w:val="22"/>
          <w:szCs w:val="22"/>
        </w:rPr>
        <w:t>.03</w:t>
      </w:r>
      <w:r w:rsidRPr="00B27013">
        <w:rPr>
          <w:sz w:val="22"/>
          <w:szCs w:val="22"/>
        </w:rPr>
        <w:t>.202</w:t>
      </w:r>
      <w:r w:rsidR="00252D31">
        <w:rPr>
          <w:sz w:val="22"/>
          <w:szCs w:val="22"/>
        </w:rPr>
        <w:t>3</w:t>
      </w:r>
      <w:r w:rsidRPr="00B27013">
        <w:rPr>
          <w:sz w:val="22"/>
          <w:szCs w:val="22"/>
        </w:rPr>
        <w:t>. godine, donijelo je</w:t>
      </w:r>
    </w:p>
    <w:p w14:paraId="12713BCB" w14:textId="77777777" w:rsidR="004D121C" w:rsidRPr="00B27013" w:rsidRDefault="004D121C" w:rsidP="004D121C">
      <w:pPr>
        <w:rPr>
          <w:sz w:val="22"/>
          <w:szCs w:val="22"/>
        </w:rPr>
      </w:pPr>
    </w:p>
    <w:p w14:paraId="1D0F998A" w14:textId="77777777" w:rsidR="004D121C" w:rsidRPr="00B27013" w:rsidRDefault="004D121C" w:rsidP="004D121C">
      <w:pPr>
        <w:jc w:val="center"/>
        <w:rPr>
          <w:b/>
          <w:sz w:val="22"/>
          <w:szCs w:val="22"/>
        </w:rPr>
      </w:pPr>
      <w:r w:rsidRPr="00B27013">
        <w:rPr>
          <w:b/>
          <w:sz w:val="22"/>
          <w:szCs w:val="22"/>
        </w:rPr>
        <w:t>O D L U K U</w:t>
      </w:r>
    </w:p>
    <w:p w14:paraId="332743E6" w14:textId="77777777" w:rsidR="008219AC" w:rsidRPr="00B27013" w:rsidRDefault="004D121C" w:rsidP="00E86D40">
      <w:pPr>
        <w:jc w:val="center"/>
        <w:rPr>
          <w:b/>
          <w:sz w:val="22"/>
          <w:szCs w:val="22"/>
        </w:rPr>
      </w:pPr>
      <w:r w:rsidRPr="00B27013">
        <w:rPr>
          <w:b/>
          <w:sz w:val="22"/>
          <w:szCs w:val="22"/>
        </w:rPr>
        <w:t xml:space="preserve">o prihvaćanju </w:t>
      </w:r>
      <w:r w:rsidR="00E86D40" w:rsidRPr="00B27013">
        <w:rPr>
          <w:b/>
          <w:sz w:val="22"/>
          <w:szCs w:val="22"/>
        </w:rPr>
        <w:t xml:space="preserve">Izvješća o </w:t>
      </w:r>
      <w:r w:rsidR="008219AC" w:rsidRPr="00B27013">
        <w:rPr>
          <w:b/>
          <w:sz w:val="22"/>
          <w:szCs w:val="22"/>
        </w:rPr>
        <w:t xml:space="preserve">izvršenju Programa </w:t>
      </w:r>
      <w:r w:rsidR="00E86D40" w:rsidRPr="00B27013">
        <w:rPr>
          <w:b/>
          <w:sz w:val="22"/>
          <w:szCs w:val="22"/>
        </w:rPr>
        <w:t>korištenj</w:t>
      </w:r>
      <w:r w:rsidR="008219AC" w:rsidRPr="00B27013">
        <w:rPr>
          <w:b/>
          <w:sz w:val="22"/>
          <w:szCs w:val="22"/>
        </w:rPr>
        <w:t>a</w:t>
      </w:r>
      <w:r w:rsidR="00E86D40" w:rsidRPr="00B27013">
        <w:rPr>
          <w:b/>
          <w:sz w:val="22"/>
          <w:szCs w:val="22"/>
        </w:rPr>
        <w:t xml:space="preserve"> sredstava od raspolaganja poljoprivrednim zemljištem u vlasništvu Republike Hrvatske na području Općine Dekanovec </w:t>
      </w:r>
    </w:p>
    <w:p w14:paraId="6B8D3A6A" w14:textId="1F7317A0" w:rsidR="004D121C" w:rsidRPr="00B27013" w:rsidRDefault="00E86D40" w:rsidP="00E86D40">
      <w:pPr>
        <w:jc w:val="center"/>
        <w:rPr>
          <w:b/>
          <w:sz w:val="22"/>
          <w:szCs w:val="22"/>
        </w:rPr>
      </w:pPr>
      <w:r w:rsidRPr="00B27013">
        <w:rPr>
          <w:b/>
          <w:sz w:val="22"/>
          <w:szCs w:val="22"/>
        </w:rPr>
        <w:t>za 20</w:t>
      </w:r>
      <w:r w:rsidR="00A85DFC" w:rsidRPr="00B27013">
        <w:rPr>
          <w:b/>
          <w:sz w:val="22"/>
          <w:szCs w:val="22"/>
        </w:rPr>
        <w:t>2</w:t>
      </w:r>
      <w:r w:rsidR="00252D31">
        <w:rPr>
          <w:b/>
          <w:sz w:val="22"/>
          <w:szCs w:val="22"/>
        </w:rPr>
        <w:t>2</w:t>
      </w:r>
      <w:r w:rsidRPr="00B27013">
        <w:rPr>
          <w:b/>
          <w:sz w:val="22"/>
          <w:szCs w:val="22"/>
        </w:rPr>
        <w:t>. godinu</w:t>
      </w:r>
    </w:p>
    <w:p w14:paraId="35467126" w14:textId="77777777" w:rsidR="004D121C" w:rsidRPr="00B27013" w:rsidRDefault="004D121C" w:rsidP="004D121C">
      <w:pPr>
        <w:jc w:val="center"/>
        <w:rPr>
          <w:sz w:val="22"/>
          <w:szCs w:val="22"/>
        </w:rPr>
      </w:pPr>
    </w:p>
    <w:p w14:paraId="6A6F82B0" w14:textId="77777777" w:rsidR="004D121C" w:rsidRPr="00B27013" w:rsidRDefault="004D121C" w:rsidP="004D121C">
      <w:pPr>
        <w:jc w:val="center"/>
        <w:rPr>
          <w:b/>
          <w:sz w:val="22"/>
          <w:szCs w:val="22"/>
        </w:rPr>
      </w:pPr>
      <w:r w:rsidRPr="00B27013">
        <w:rPr>
          <w:b/>
          <w:sz w:val="22"/>
          <w:szCs w:val="22"/>
        </w:rPr>
        <w:t>Članak 1.</w:t>
      </w:r>
    </w:p>
    <w:p w14:paraId="02120381" w14:textId="581D7E9C" w:rsidR="00E86D40" w:rsidRPr="00B27013" w:rsidRDefault="00E86D40" w:rsidP="00E86D40">
      <w:pPr>
        <w:ind w:right="383" w:firstLine="720"/>
        <w:rPr>
          <w:sz w:val="22"/>
          <w:szCs w:val="22"/>
        </w:rPr>
      </w:pPr>
      <w:r w:rsidRPr="00B27013">
        <w:rPr>
          <w:sz w:val="22"/>
          <w:szCs w:val="22"/>
        </w:rPr>
        <w:t>U razdoblju od 01.01.-31.12.20</w:t>
      </w:r>
      <w:r w:rsidR="00A85DFC" w:rsidRPr="00B27013">
        <w:rPr>
          <w:sz w:val="22"/>
          <w:szCs w:val="22"/>
        </w:rPr>
        <w:t>2</w:t>
      </w:r>
      <w:r w:rsidR="00252D31">
        <w:rPr>
          <w:sz w:val="22"/>
          <w:szCs w:val="22"/>
        </w:rPr>
        <w:t>2</w:t>
      </w:r>
      <w:r w:rsidRPr="00B27013">
        <w:rPr>
          <w:sz w:val="22"/>
          <w:szCs w:val="22"/>
        </w:rPr>
        <w:t xml:space="preserve">. godine ostvarena sredstva od </w:t>
      </w:r>
      <w:r w:rsidR="00252D31">
        <w:rPr>
          <w:sz w:val="22"/>
          <w:szCs w:val="22"/>
        </w:rPr>
        <w:t xml:space="preserve">prodaje, </w:t>
      </w:r>
      <w:r w:rsidRPr="00B27013">
        <w:rPr>
          <w:sz w:val="22"/>
          <w:szCs w:val="22"/>
        </w:rPr>
        <w:t xml:space="preserve">zakupa i dugogodišnjeg zakupa poljoprivrednog zemljišta u vlasništvu Republike Hrvatske na području Općine Dekanovec iznosila su </w:t>
      </w:r>
      <w:r w:rsidR="00252D31">
        <w:rPr>
          <w:sz w:val="22"/>
          <w:szCs w:val="22"/>
        </w:rPr>
        <w:t>33.217,22</w:t>
      </w:r>
      <w:r w:rsidR="00956A25" w:rsidRPr="00B27013">
        <w:rPr>
          <w:sz w:val="22"/>
          <w:szCs w:val="22"/>
        </w:rPr>
        <w:t xml:space="preserve"> kuna, kako slijedi:</w:t>
      </w:r>
    </w:p>
    <w:p w14:paraId="69C544D6" w14:textId="4955761C" w:rsidR="00956A25" w:rsidRPr="00B27013" w:rsidRDefault="00956A25" w:rsidP="00956A25">
      <w:pPr>
        <w:pStyle w:val="Odlomakpopisa"/>
        <w:numPr>
          <w:ilvl w:val="0"/>
          <w:numId w:val="2"/>
        </w:numPr>
        <w:ind w:right="383"/>
      </w:pPr>
      <w:r w:rsidRPr="00B27013">
        <w:t xml:space="preserve">zakup poljoprivrednog zemljišta – </w:t>
      </w:r>
      <w:r w:rsidR="00252D31">
        <w:t>33.217,22</w:t>
      </w:r>
      <w:r w:rsidRPr="00B27013">
        <w:t xml:space="preserve"> kuna</w:t>
      </w:r>
    </w:p>
    <w:p w14:paraId="692B94B4" w14:textId="21E9C0ED" w:rsidR="00956A25" w:rsidRPr="00B27013" w:rsidRDefault="00956A25" w:rsidP="00956A25">
      <w:pPr>
        <w:jc w:val="center"/>
        <w:rPr>
          <w:b/>
          <w:sz w:val="22"/>
          <w:szCs w:val="22"/>
        </w:rPr>
      </w:pPr>
      <w:r w:rsidRPr="00B27013">
        <w:rPr>
          <w:b/>
          <w:sz w:val="22"/>
          <w:szCs w:val="22"/>
        </w:rPr>
        <w:t>Članak 2.</w:t>
      </w:r>
    </w:p>
    <w:p w14:paraId="4988D878" w14:textId="7EA492B0" w:rsidR="00956A25" w:rsidRPr="00B27013" w:rsidRDefault="00956A25" w:rsidP="00E86D40">
      <w:pPr>
        <w:ind w:right="383" w:firstLine="720"/>
        <w:rPr>
          <w:sz w:val="22"/>
          <w:szCs w:val="22"/>
        </w:rPr>
      </w:pPr>
      <w:r w:rsidRPr="00B27013">
        <w:rPr>
          <w:sz w:val="22"/>
          <w:szCs w:val="22"/>
        </w:rPr>
        <w:t xml:space="preserve">Sredstva ostvarena od zakupa poljoprivrednog zemljišta u vlasništvu Republike Hrvatske u iznosu od </w:t>
      </w:r>
      <w:r w:rsidR="00252D31">
        <w:rPr>
          <w:sz w:val="22"/>
          <w:szCs w:val="22"/>
        </w:rPr>
        <w:t>33.217,22</w:t>
      </w:r>
      <w:r w:rsidRPr="00B27013">
        <w:rPr>
          <w:sz w:val="22"/>
          <w:szCs w:val="22"/>
        </w:rPr>
        <w:t xml:space="preserve"> kuna, utrošena su na slijedeće projekte i aktivnosti:</w:t>
      </w:r>
    </w:p>
    <w:p w14:paraId="62C361B2" w14:textId="77777777" w:rsidR="00E86D40" w:rsidRPr="00B27013" w:rsidRDefault="00E86D40" w:rsidP="00E86D40">
      <w:pPr>
        <w:ind w:right="383" w:firstLine="72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2"/>
        <w:gridCol w:w="5354"/>
        <w:gridCol w:w="1538"/>
        <w:gridCol w:w="1836"/>
      </w:tblGrid>
      <w:tr w:rsidR="00E86D40" w:rsidRPr="00B27013" w14:paraId="38F17104" w14:textId="77777777" w:rsidTr="00B27013">
        <w:tc>
          <w:tcPr>
            <w:tcW w:w="1162" w:type="dxa"/>
          </w:tcPr>
          <w:p w14:paraId="7C87E402" w14:textId="77777777" w:rsidR="00E86D40" w:rsidRPr="00B27013" w:rsidRDefault="00E86D40" w:rsidP="00742EED">
            <w:pPr>
              <w:ind w:right="383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Redni</w:t>
            </w:r>
          </w:p>
          <w:p w14:paraId="04432966" w14:textId="77777777" w:rsidR="00E86D40" w:rsidRPr="00B27013" w:rsidRDefault="00E86D40" w:rsidP="00742EED">
            <w:pPr>
              <w:ind w:right="383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broj</w:t>
            </w:r>
          </w:p>
        </w:tc>
        <w:tc>
          <w:tcPr>
            <w:tcW w:w="5354" w:type="dxa"/>
          </w:tcPr>
          <w:p w14:paraId="1F97ED85" w14:textId="77777777" w:rsidR="00E86D40" w:rsidRPr="00B27013" w:rsidRDefault="00E86D40" w:rsidP="00742EED">
            <w:pPr>
              <w:ind w:right="383"/>
              <w:jc w:val="center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NAZIV</w:t>
            </w:r>
          </w:p>
        </w:tc>
        <w:tc>
          <w:tcPr>
            <w:tcW w:w="1538" w:type="dxa"/>
          </w:tcPr>
          <w:p w14:paraId="227FDB63" w14:textId="77777777" w:rsidR="00E86D40" w:rsidRPr="00B27013" w:rsidRDefault="00E86D40" w:rsidP="00742EED">
            <w:pPr>
              <w:ind w:right="383"/>
              <w:jc w:val="center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PLAN</w:t>
            </w:r>
          </w:p>
          <w:p w14:paraId="1E10372A" w14:textId="77777777" w:rsidR="00E86D40" w:rsidRPr="00B27013" w:rsidRDefault="00E86D40" w:rsidP="00742EED">
            <w:pPr>
              <w:ind w:right="383"/>
              <w:jc w:val="center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(kn)</w:t>
            </w:r>
          </w:p>
        </w:tc>
        <w:tc>
          <w:tcPr>
            <w:tcW w:w="1836" w:type="dxa"/>
          </w:tcPr>
          <w:p w14:paraId="6F2103B2" w14:textId="77777777" w:rsidR="00E86D40" w:rsidRPr="00B27013" w:rsidRDefault="00E86D40" w:rsidP="00742EED">
            <w:pPr>
              <w:ind w:right="383"/>
              <w:jc w:val="center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IZVRŠENO</w:t>
            </w:r>
          </w:p>
          <w:p w14:paraId="6097C1C4" w14:textId="77777777" w:rsidR="00E86D40" w:rsidRPr="00B27013" w:rsidRDefault="00E86D40" w:rsidP="00742EED">
            <w:pPr>
              <w:ind w:right="383"/>
              <w:jc w:val="center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(kn)</w:t>
            </w:r>
          </w:p>
        </w:tc>
      </w:tr>
      <w:tr w:rsidR="00E86D40" w:rsidRPr="00B27013" w14:paraId="6640C781" w14:textId="77777777" w:rsidTr="00B27013">
        <w:tc>
          <w:tcPr>
            <w:tcW w:w="1162" w:type="dxa"/>
          </w:tcPr>
          <w:p w14:paraId="2189871D" w14:textId="77777777" w:rsidR="00E86D40" w:rsidRPr="00B27013" w:rsidRDefault="00E86D40" w:rsidP="00742EED">
            <w:pPr>
              <w:ind w:right="383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1.</w:t>
            </w:r>
          </w:p>
        </w:tc>
        <w:tc>
          <w:tcPr>
            <w:tcW w:w="5354" w:type="dxa"/>
          </w:tcPr>
          <w:p w14:paraId="34112326" w14:textId="4627E31E" w:rsidR="00E86D40" w:rsidRPr="00B27013" w:rsidRDefault="00956A25" w:rsidP="00742EED">
            <w:pPr>
              <w:ind w:right="383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Povećanje vrijednosti poljoprivrednog zemljišta kroz održavanje poljskih puteva</w:t>
            </w:r>
          </w:p>
        </w:tc>
        <w:tc>
          <w:tcPr>
            <w:tcW w:w="1538" w:type="dxa"/>
          </w:tcPr>
          <w:p w14:paraId="107E4AD0" w14:textId="624BF2D9" w:rsidR="00E86D40" w:rsidRPr="00B27013" w:rsidRDefault="00A85DFC" w:rsidP="00742EED">
            <w:pPr>
              <w:ind w:right="383"/>
              <w:jc w:val="center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2</w:t>
            </w:r>
            <w:r w:rsidR="00EE23D9">
              <w:rPr>
                <w:sz w:val="22"/>
                <w:szCs w:val="22"/>
              </w:rPr>
              <w:t>0</w:t>
            </w:r>
            <w:r w:rsidR="00956A25" w:rsidRPr="00B27013">
              <w:rPr>
                <w:sz w:val="22"/>
                <w:szCs w:val="22"/>
              </w:rPr>
              <w:t>.000,00</w:t>
            </w:r>
          </w:p>
        </w:tc>
        <w:tc>
          <w:tcPr>
            <w:tcW w:w="1836" w:type="dxa"/>
          </w:tcPr>
          <w:p w14:paraId="5808D784" w14:textId="5BA76EC5" w:rsidR="00E86D40" w:rsidRPr="00B27013" w:rsidRDefault="00EE23D9" w:rsidP="00742EED">
            <w:pPr>
              <w:ind w:right="3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52D31">
              <w:rPr>
                <w:sz w:val="22"/>
                <w:szCs w:val="22"/>
              </w:rPr>
              <w:t>8.275,00</w:t>
            </w:r>
          </w:p>
        </w:tc>
      </w:tr>
      <w:tr w:rsidR="00E86D40" w:rsidRPr="00B27013" w14:paraId="6009308F" w14:textId="77777777" w:rsidTr="00B27013">
        <w:tc>
          <w:tcPr>
            <w:tcW w:w="1162" w:type="dxa"/>
          </w:tcPr>
          <w:p w14:paraId="5E3296EC" w14:textId="77777777" w:rsidR="00E86D40" w:rsidRPr="00B27013" w:rsidRDefault="00E86D40" w:rsidP="00742EED">
            <w:pPr>
              <w:ind w:right="383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2.</w:t>
            </w:r>
          </w:p>
        </w:tc>
        <w:tc>
          <w:tcPr>
            <w:tcW w:w="5354" w:type="dxa"/>
          </w:tcPr>
          <w:p w14:paraId="55D4CDA0" w14:textId="6FC5A0F9" w:rsidR="00E86D40" w:rsidRPr="00B27013" w:rsidRDefault="00252D31" w:rsidP="00742EED">
            <w:pPr>
              <w:ind w:right="3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Održavanje nerazvrstanih cesta, ostale komunalne usluge, subvencije</w:t>
            </w:r>
            <w:r w:rsidR="00855238">
              <w:rPr>
                <w:sz w:val="22"/>
                <w:szCs w:val="22"/>
              </w:rPr>
              <w:t xml:space="preserve"> poljoprivrednicima</w:t>
            </w:r>
          </w:p>
        </w:tc>
        <w:tc>
          <w:tcPr>
            <w:tcW w:w="1538" w:type="dxa"/>
          </w:tcPr>
          <w:p w14:paraId="5FE1508F" w14:textId="71F8564A" w:rsidR="00E86D40" w:rsidRPr="00B27013" w:rsidRDefault="00EE23D9" w:rsidP="00742EED">
            <w:pPr>
              <w:ind w:right="3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52D31">
              <w:rPr>
                <w:sz w:val="22"/>
                <w:szCs w:val="22"/>
              </w:rPr>
              <w:t>5</w:t>
            </w:r>
            <w:r w:rsidR="00956A25" w:rsidRPr="00B27013">
              <w:rPr>
                <w:sz w:val="22"/>
                <w:szCs w:val="22"/>
              </w:rPr>
              <w:t>.000,00</w:t>
            </w:r>
          </w:p>
        </w:tc>
        <w:tc>
          <w:tcPr>
            <w:tcW w:w="1836" w:type="dxa"/>
          </w:tcPr>
          <w:p w14:paraId="61DC6B31" w14:textId="2BDC15E6" w:rsidR="00E86D40" w:rsidRPr="00B27013" w:rsidRDefault="00855238" w:rsidP="00742EED">
            <w:pPr>
              <w:ind w:right="3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16.736,25</w:t>
            </w:r>
          </w:p>
        </w:tc>
      </w:tr>
      <w:tr w:rsidR="00E86D40" w:rsidRPr="00B27013" w14:paraId="33F8E6B8" w14:textId="77777777" w:rsidTr="00B27013">
        <w:tc>
          <w:tcPr>
            <w:tcW w:w="1162" w:type="dxa"/>
          </w:tcPr>
          <w:p w14:paraId="0FF6AA10" w14:textId="77777777" w:rsidR="00E86D40" w:rsidRPr="00B27013" w:rsidRDefault="00E86D40" w:rsidP="00742EED">
            <w:pPr>
              <w:ind w:right="38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54" w:type="dxa"/>
          </w:tcPr>
          <w:p w14:paraId="04E6E81B" w14:textId="77777777" w:rsidR="00E86D40" w:rsidRPr="00B27013" w:rsidRDefault="00E86D40" w:rsidP="00742EED">
            <w:pPr>
              <w:ind w:right="383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UKUPNO:</w:t>
            </w:r>
          </w:p>
        </w:tc>
        <w:tc>
          <w:tcPr>
            <w:tcW w:w="1538" w:type="dxa"/>
          </w:tcPr>
          <w:p w14:paraId="29630171" w14:textId="7F4491BF" w:rsidR="00E86D40" w:rsidRPr="00B27013" w:rsidRDefault="00EE23D9" w:rsidP="00742EED">
            <w:pPr>
              <w:ind w:right="38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252D31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.000,00</w:t>
            </w:r>
          </w:p>
        </w:tc>
        <w:tc>
          <w:tcPr>
            <w:tcW w:w="1836" w:type="dxa"/>
          </w:tcPr>
          <w:p w14:paraId="563B1747" w14:textId="06479763" w:rsidR="00E86D40" w:rsidRPr="00B27013" w:rsidRDefault="00855238" w:rsidP="00742EED">
            <w:pPr>
              <w:ind w:right="38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35.011,25</w:t>
            </w:r>
          </w:p>
        </w:tc>
      </w:tr>
    </w:tbl>
    <w:p w14:paraId="22BA0184" w14:textId="0665C2A0" w:rsidR="00E86D40" w:rsidRPr="00B27013" w:rsidRDefault="00E86D40" w:rsidP="00E86D40">
      <w:pPr>
        <w:ind w:right="383"/>
        <w:jc w:val="center"/>
        <w:rPr>
          <w:b/>
          <w:bCs/>
          <w:sz w:val="22"/>
          <w:szCs w:val="22"/>
        </w:rPr>
      </w:pPr>
      <w:r w:rsidRPr="00B27013">
        <w:rPr>
          <w:b/>
          <w:bCs/>
          <w:sz w:val="22"/>
          <w:szCs w:val="22"/>
        </w:rPr>
        <w:t xml:space="preserve">Članak </w:t>
      </w:r>
      <w:r w:rsidR="008219AC" w:rsidRPr="00B27013">
        <w:rPr>
          <w:b/>
          <w:bCs/>
          <w:sz w:val="22"/>
          <w:szCs w:val="22"/>
        </w:rPr>
        <w:t>3</w:t>
      </w:r>
      <w:r w:rsidRPr="00B27013">
        <w:rPr>
          <w:b/>
          <w:bCs/>
          <w:sz w:val="22"/>
          <w:szCs w:val="22"/>
        </w:rPr>
        <w:t>.</w:t>
      </w:r>
    </w:p>
    <w:p w14:paraId="54D8ECF5" w14:textId="77777777" w:rsidR="00E86D40" w:rsidRPr="00B27013" w:rsidRDefault="00E86D40" w:rsidP="00E86D40">
      <w:pPr>
        <w:ind w:right="383" w:firstLine="360"/>
        <w:jc w:val="both"/>
        <w:rPr>
          <w:b/>
          <w:bCs/>
          <w:sz w:val="22"/>
          <w:szCs w:val="22"/>
        </w:rPr>
      </w:pPr>
      <w:r w:rsidRPr="00B27013">
        <w:rPr>
          <w:b/>
          <w:bCs/>
          <w:sz w:val="22"/>
          <w:szCs w:val="22"/>
        </w:rPr>
        <w:t>Obrazloženje;</w:t>
      </w:r>
    </w:p>
    <w:p w14:paraId="334F0749" w14:textId="553DBF8D" w:rsidR="00E86D40" w:rsidRPr="00B27013" w:rsidRDefault="00956A25" w:rsidP="001E1437">
      <w:pPr>
        <w:pStyle w:val="Odlomakpopisa"/>
        <w:numPr>
          <w:ilvl w:val="0"/>
          <w:numId w:val="18"/>
        </w:numPr>
        <w:spacing w:after="0"/>
        <w:ind w:right="383"/>
        <w:jc w:val="both"/>
        <w:rPr>
          <w:rFonts w:ascii="Times New Roman" w:hAnsi="Times New Roman"/>
        </w:rPr>
      </w:pPr>
      <w:r w:rsidRPr="00B27013">
        <w:rPr>
          <w:rFonts w:ascii="Times New Roman" w:hAnsi="Times New Roman"/>
          <w:b/>
          <w:bCs/>
        </w:rPr>
        <w:t>Povećanje vrijednosti poljoprivrednog zemljišta kroz održavanje poljskih puteva</w:t>
      </w:r>
      <w:r w:rsidR="00E86D40" w:rsidRPr="00B27013">
        <w:rPr>
          <w:rFonts w:ascii="Times New Roman" w:hAnsi="Times New Roman"/>
        </w:rPr>
        <w:t xml:space="preserve"> – troškovi </w:t>
      </w:r>
      <w:r w:rsidR="00625A67" w:rsidRPr="00B27013">
        <w:rPr>
          <w:rFonts w:ascii="Times New Roman" w:hAnsi="Times New Roman"/>
        </w:rPr>
        <w:t>uređenja poljskih puteva (</w:t>
      </w:r>
      <w:r w:rsidR="00E774B5">
        <w:rPr>
          <w:rFonts w:ascii="Times New Roman" w:hAnsi="Times New Roman"/>
        </w:rPr>
        <w:t>1</w:t>
      </w:r>
      <w:r w:rsidR="00855238">
        <w:rPr>
          <w:rFonts w:ascii="Times New Roman" w:hAnsi="Times New Roman"/>
        </w:rPr>
        <w:t>8.275,00</w:t>
      </w:r>
      <w:r w:rsidR="00625A67" w:rsidRPr="00B27013">
        <w:rPr>
          <w:rFonts w:ascii="Times New Roman" w:hAnsi="Times New Roman"/>
        </w:rPr>
        <w:t xml:space="preserve"> kn)</w:t>
      </w:r>
    </w:p>
    <w:p w14:paraId="7822449D" w14:textId="483242C3" w:rsidR="00625A67" w:rsidRPr="00B27013" w:rsidRDefault="00855238" w:rsidP="001E1437">
      <w:pPr>
        <w:pStyle w:val="Odlomakpopisa"/>
        <w:numPr>
          <w:ilvl w:val="0"/>
          <w:numId w:val="18"/>
        </w:numPr>
        <w:spacing w:after="0"/>
        <w:ind w:right="3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Subvencije poljoprivrednicima i ostale komunalne usluge – čišćenje kanala te čišćenje prometnica</w:t>
      </w:r>
      <w:r w:rsidR="00B27013" w:rsidRPr="00B27013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3.080,00</w:t>
      </w:r>
      <w:r w:rsidR="00B27013" w:rsidRPr="00B27013">
        <w:rPr>
          <w:rFonts w:ascii="Times New Roman" w:hAnsi="Times New Roman"/>
        </w:rPr>
        <w:t xml:space="preserve"> kn</w:t>
      </w:r>
      <w:r>
        <w:rPr>
          <w:rFonts w:ascii="Times New Roman" w:hAnsi="Times New Roman"/>
        </w:rPr>
        <w:t xml:space="preserve"> + 11.000,00 kn + 2.656,25 kn</w:t>
      </w:r>
      <w:r w:rsidR="00B27013" w:rsidRPr="00B27013">
        <w:rPr>
          <w:rFonts w:ascii="Times New Roman" w:hAnsi="Times New Roman"/>
        </w:rPr>
        <w:t>)</w:t>
      </w:r>
    </w:p>
    <w:p w14:paraId="2A797FC7" w14:textId="77777777" w:rsidR="001E1437" w:rsidRPr="00B27013" w:rsidRDefault="001E1437" w:rsidP="001E1437">
      <w:pPr>
        <w:pStyle w:val="Odlomakpopisa"/>
        <w:spacing w:after="0"/>
        <w:ind w:left="1080" w:right="383"/>
        <w:jc w:val="both"/>
        <w:rPr>
          <w:rFonts w:ascii="Times New Roman" w:hAnsi="Times New Roman"/>
        </w:rPr>
      </w:pPr>
    </w:p>
    <w:tbl>
      <w:tblPr>
        <w:tblW w:w="955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73"/>
        <w:gridCol w:w="1985"/>
      </w:tblGrid>
      <w:tr w:rsidR="00E86D40" w:rsidRPr="00B27013" w14:paraId="619FE3E3" w14:textId="77777777" w:rsidTr="00E774B5">
        <w:tc>
          <w:tcPr>
            <w:tcW w:w="7573" w:type="dxa"/>
          </w:tcPr>
          <w:p w14:paraId="54915F40" w14:textId="51EA014A" w:rsidR="00E86D40" w:rsidRPr="00B27013" w:rsidRDefault="00E86D40" w:rsidP="00742EED">
            <w:pPr>
              <w:ind w:right="383"/>
              <w:jc w:val="both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UKUPNO PRIKUPLJENA SREDSTVA U 20</w:t>
            </w:r>
            <w:r w:rsidR="00B27013" w:rsidRPr="00B27013">
              <w:rPr>
                <w:sz w:val="22"/>
                <w:szCs w:val="22"/>
              </w:rPr>
              <w:t>2</w:t>
            </w:r>
            <w:r w:rsidR="00855238">
              <w:rPr>
                <w:sz w:val="22"/>
                <w:szCs w:val="22"/>
              </w:rPr>
              <w:t>2</w:t>
            </w:r>
            <w:r w:rsidRPr="00B27013">
              <w:rPr>
                <w:sz w:val="22"/>
                <w:szCs w:val="22"/>
              </w:rPr>
              <w:t>. GODINI</w:t>
            </w:r>
          </w:p>
        </w:tc>
        <w:tc>
          <w:tcPr>
            <w:tcW w:w="1985" w:type="dxa"/>
          </w:tcPr>
          <w:p w14:paraId="67FFF67C" w14:textId="4F9AD182" w:rsidR="00E86D40" w:rsidRPr="00B27013" w:rsidRDefault="00855238" w:rsidP="00742EED">
            <w:pPr>
              <w:ind w:right="3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33.217,22</w:t>
            </w:r>
            <w:r w:rsidR="00E86D40" w:rsidRPr="00B27013">
              <w:rPr>
                <w:sz w:val="22"/>
                <w:szCs w:val="22"/>
              </w:rPr>
              <w:t xml:space="preserve"> kn</w:t>
            </w:r>
          </w:p>
        </w:tc>
      </w:tr>
      <w:tr w:rsidR="00B27013" w:rsidRPr="00B27013" w14:paraId="631E6CE0" w14:textId="77777777" w:rsidTr="00E774B5">
        <w:tc>
          <w:tcPr>
            <w:tcW w:w="7573" w:type="dxa"/>
          </w:tcPr>
          <w:p w14:paraId="5D3EB864" w14:textId="014C9510" w:rsidR="00B27013" w:rsidRPr="00B27013" w:rsidRDefault="00B27013" w:rsidP="00742EED">
            <w:pPr>
              <w:ind w:right="383"/>
              <w:jc w:val="both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Prenesena neutrošena sredstva iz 20</w:t>
            </w:r>
            <w:r w:rsidR="00E774B5">
              <w:rPr>
                <w:sz w:val="22"/>
                <w:szCs w:val="22"/>
              </w:rPr>
              <w:t>2</w:t>
            </w:r>
            <w:r w:rsidR="00855238">
              <w:rPr>
                <w:sz w:val="22"/>
                <w:szCs w:val="22"/>
              </w:rPr>
              <w:t>1</w:t>
            </w:r>
            <w:r w:rsidRPr="00B27013">
              <w:rPr>
                <w:sz w:val="22"/>
                <w:szCs w:val="22"/>
              </w:rPr>
              <w:t>. godine</w:t>
            </w:r>
          </w:p>
        </w:tc>
        <w:tc>
          <w:tcPr>
            <w:tcW w:w="1985" w:type="dxa"/>
          </w:tcPr>
          <w:p w14:paraId="4A34B55C" w14:textId="3FDE1192" w:rsidR="00B27013" w:rsidRPr="00B27013" w:rsidRDefault="00855238" w:rsidP="00742EED">
            <w:pPr>
              <w:ind w:right="3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1.667,82</w:t>
            </w:r>
            <w:r w:rsidR="00B27013" w:rsidRPr="00B27013">
              <w:rPr>
                <w:sz w:val="22"/>
                <w:szCs w:val="22"/>
              </w:rPr>
              <w:t xml:space="preserve"> kn</w:t>
            </w:r>
          </w:p>
        </w:tc>
      </w:tr>
      <w:tr w:rsidR="00B27013" w:rsidRPr="00B27013" w14:paraId="70C2DAD2" w14:textId="77777777" w:rsidTr="00E774B5">
        <w:tc>
          <w:tcPr>
            <w:tcW w:w="7573" w:type="dxa"/>
          </w:tcPr>
          <w:p w14:paraId="1756E001" w14:textId="3F249C9C" w:rsidR="00B27013" w:rsidRPr="00B27013" w:rsidRDefault="00B27013" w:rsidP="00742EED">
            <w:pPr>
              <w:ind w:right="383"/>
              <w:jc w:val="both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Ukupno prikupljena sredstva</w:t>
            </w:r>
          </w:p>
        </w:tc>
        <w:tc>
          <w:tcPr>
            <w:tcW w:w="1985" w:type="dxa"/>
          </w:tcPr>
          <w:p w14:paraId="7ADC4EAA" w14:textId="575B8E13" w:rsidR="00B27013" w:rsidRPr="00B27013" w:rsidRDefault="00855238" w:rsidP="00742EED">
            <w:pPr>
              <w:ind w:right="3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34.885,04</w:t>
            </w:r>
            <w:r w:rsidR="00B27013" w:rsidRPr="00B27013">
              <w:rPr>
                <w:sz w:val="22"/>
                <w:szCs w:val="22"/>
              </w:rPr>
              <w:t xml:space="preserve"> kn</w:t>
            </w:r>
          </w:p>
        </w:tc>
      </w:tr>
      <w:tr w:rsidR="00E86D40" w:rsidRPr="00B27013" w14:paraId="0DFAC249" w14:textId="77777777" w:rsidTr="00E774B5">
        <w:tc>
          <w:tcPr>
            <w:tcW w:w="7573" w:type="dxa"/>
          </w:tcPr>
          <w:p w14:paraId="4DF66A6F" w14:textId="564D76A8" w:rsidR="00E86D40" w:rsidRPr="00B27013" w:rsidRDefault="00E86D40" w:rsidP="00742EED">
            <w:pPr>
              <w:ind w:right="383"/>
              <w:jc w:val="both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UTROŠENO U 20</w:t>
            </w:r>
            <w:r w:rsidR="00B27013" w:rsidRPr="00B27013">
              <w:rPr>
                <w:sz w:val="22"/>
                <w:szCs w:val="22"/>
              </w:rPr>
              <w:t>2</w:t>
            </w:r>
            <w:r w:rsidR="00855238">
              <w:rPr>
                <w:sz w:val="22"/>
                <w:szCs w:val="22"/>
              </w:rPr>
              <w:t>2</w:t>
            </w:r>
            <w:r w:rsidRPr="00B27013">
              <w:rPr>
                <w:sz w:val="22"/>
                <w:szCs w:val="22"/>
              </w:rPr>
              <w:t>. GODINI</w:t>
            </w:r>
          </w:p>
        </w:tc>
        <w:tc>
          <w:tcPr>
            <w:tcW w:w="1985" w:type="dxa"/>
          </w:tcPr>
          <w:p w14:paraId="015DFE8B" w14:textId="013312B0" w:rsidR="00E86D40" w:rsidRPr="00B27013" w:rsidRDefault="00855238" w:rsidP="00742EED">
            <w:pPr>
              <w:ind w:right="3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35.011,25</w:t>
            </w:r>
            <w:r w:rsidR="00E86D40" w:rsidRPr="00B27013">
              <w:rPr>
                <w:sz w:val="22"/>
                <w:szCs w:val="22"/>
              </w:rPr>
              <w:t xml:space="preserve"> kn</w:t>
            </w:r>
          </w:p>
        </w:tc>
      </w:tr>
      <w:tr w:rsidR="00E86D40" w:rsidRPr="00B27013" w14:paraId="7C712604" w14:textId="77777777" w:rsidTr="00E774B5">
        <w:tc>
          <w:tcPr>
            <w:tcW w:w="7573" w:type="dxa"/>
          </w:tcPr>
          <w:p w14:paraId="67FC2F4E" w14:textId="4AC46E9F" w:rsidR="00E86D40" w:rsidRPr="00B27013" w:rsidRDefault="001E1437" w:rsidP="00742EED">
            <w:pPr>
              <w:ind w:right="383"/>
              <w:jc w:val="both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Prikupljena</w:t>
            </w:r>
            <w:r w:rsidR="00E86D40" w:rsidRPr="00B27013">
              <w:rPr>
                <w:sz w:val="22"/>
                <w:szCs w:val="22"/>
              </w:rPr>
              <w:t xml:space="preserve"> sredstva </w:t>
            </w:r>
            <w:r w:rsidR="00855238">
              <w:rPr>
                <w:sz w:val="22"/>
                <w:szCs w:val="22"/>
              </w:rPr>
              <w:t>manja</w:t>
            </w:r>
            <w:r w:rsidR="00E86D40" w:rsidRPr="00B27013">
              <w:rPr>
                <w:sz w:val="22"/>
                <w:szCs w:val="22"/>
              </w:rPr>
              <w:t xml:space="preserve"> su od </w:t>
            </w:r>
            <w:r w:rsidRPr="00B27013">
              <w:rPr>
                <w:sz w:val="22"/>
                <w:szCs w:val="22"/>
              </w:rPr>
              <w:t>utrošenih</w:t>
            </w:r>
            <w:r w:rsidR="008219AC" w:rsidRPr="00B27013">
              <w:rPr>
                <w:sz w:val="22"/>
                <w:szCs w:val="22"/>
              </w:rPr>
              <w:t xml:space="preserve"> sredstava</w:t>
            </w:r>
            <w:r w:rsidRPr="00B27013">
              <w:rPr>
                <w:sz w:val="22"/>
                <w:szCs w:val="22"/>
              </w:rPr>
              <w:t xml:space="preserve"> u iznosu od </w:t>
            </w:r>
            <w:r w:rsidR="00C93C8A">
              <w:rPr>
                <w:sz w:val="22"/>
                <w:szCs w:val="22"/>
              </w:rPr>
              <w:t>126,21</w:t>
            </w:r>
            <w:r w:rsidRPr="00B27013">
              <w:rPr>
                <w:sz w:val="22"/>
                <w:szCs w:val="22"/>
              </w:rPr>
              <w:t xml:space="preserve"> kuna </w:t>
            </w:r>
            <w:r w:rsidR="00C93C8A">
              <w:rPr>
                <w:sz w:val="22"/>
                <w:szCs w:val="22"/>
              </w:rPr>
              <w:t>a izvor je proračun Općine Dekanovec</w:t>
            </w:r>
          </w:p>
        </w:tc>
        <w:tc>
          <w:tcPr>
            <w:tcW w:w="1985" w:type="dxa"/>
          </w:tcPr>
          <w:p w14:paraId="50AF9EEF" w14:textId="77777777" w:rsidR="00E86D40" w:rsidRPr="00B27013" w:rsidRDefault="00E86D40" w:rsidP="00742EED">
            <w:pPr>
              <w:ind w:right="383"/>
              <w:jc w:val="both"/>
              <w:rPr>
                <w:sz w:val="22"/>
                <w:szCs w:val="22"/>
              </w:rPr>
            </w:pPr>
          </w:p>
        </w:tc>
      </w:tr>
    </w:tbl>
    <w:p w14:paraId="1BCC5693" w14:textId="77777777" w:rsidR="00E86D40" w:rsidRPr="00CF2BE6" w:rsidRDefault="00E86D40" w:rsidP="00E86D40">
      <w:pPr>
        <w:ind w:right="383"/>
        <w:jc w:val="both"/>
        <w:rPr>
          <w:sz w:val="22"/>
        </w:rPr>
      </w:pPr>
    </w:p>
    <w:p w14:paraId="09220745" w14:textId="4BBD2235" w:rsidR="00E86D40" w:rsidRPr="00CF2BE6" w:rsidRDefault="00E86D40" w:rsidP="00E86D40">
      <w:pPr>
        <w:ind w:left="3540" w:right="383"/>
        <w:jc w:val="both"/>
        <w:rPr>
          <w:b/>
          <w:bCs/>
          <w:sz w:val="22"/>
        </w:rPr>
      </w:pPr>
      <w:r w:rsidRPr="00CF2BE6">
        <w:rPr>
          <w:b/>
          <w:bCs/>
          <w:sz w:val="22"/>
        </w:rPr>
        <w:t xml:space="preserve">        Članak </w:t>
      </w:r>
      <w:r w:rsidR="008219AC">
        <w:rPr>
          <w:b/>
          <w:bCs/>
          <w:sz w:val="22"/>
        </w:rPr>
        <w:t>4</w:t>
      </w:r>
      <w:r w:rsidRPr="00CF2BE6">
        <w:rPr>
          <w:b/>
          <w:bCs/>
          <w:sz w:val="22"/>
        </w:rPr>
        <w:t>.</w:t>
      </w:r>
    </w:p>
    <w:p w14:paraId="797D8894" w14:textId="0196554A" w:rsidR="00E86D40" w:rsidRDefault="00E86D40" w:rsidP="00E86D40">
      <w:pPr>
        <w:ind w:left="708" w:right="383" w:firstLine="12"/>
        <w:jc w:val="both"/>
        <w:rPr>
          <w:sz w:val="22"/>
        </w:rPr>
      </w:pPr>
      <w:r w:rsidRPr="00CF2BE6">
        <w:rPr>
          <w:sz w:val="22"/>
        </w:rPr>
        <w:t xml:space="preserve">Ovo Izvješće stupa na snagu osmog dana od dana objave u «Službenom glasniku Međimurske županije».  </w:t>
      </w:r>
    </w:p>
    <w:p w14:paraId="4788803D" w14:textId="31D615A9" w:rsidR="004D121C" w:rsidRDefault="004D121C" w:rsidP="004D121C">
      <w:pPr>
        <w:jc w:val="center"/>
        <w:rPr>
          <w:b/>
        </w:rPr>
      </w:pPr>
      <w:r>
        <w:rPr>
          <w:b/>
        </w:rPr>
        <w:t>OPĆINSKO VIJEĆE OPĆINE DEKANOVEC</w:t>
      </w:r>
    </w:p>
    <w:p w14:paraId="7D09B607" w14:textId="77777777" w:rsidR="008219AC" w:rsidRDefault="008219AC" w:rsidP="004D121C">
      <w:pPr>
        <w:jc w:val="center"/>
        <w:rPr>
          <w:b/>
        </w:rPr>
      </w:pPr>
    </w:p>
    <w:p w14:paraId="6D60ECC0" w14:textId="32DA7089" w:rsidR="004D121C" w:rsidRPr="00B27013" w:rsidRDefault="004D121C" w:rsidP="004D121C">
      <w:pPr>
        <w:spacing w:after="5" w:line="250" w:lineRule="auto"/>
        <w:ind w:left="932" w:hanging="3"/>
        <w:jc w:val="both"/>
        <w:rPr>
          <w:rFonts w:eastAsia="Calibri"/>
          <w:color w:val="000000"/>
          <w:sz w:val="22"/>
          <w:szCs w:val="22"/>
          <w:lang w:val="en-US" w:eastAsia="en-US"/>
        </w:rPr>
      </w:pPr>
      <w:r w:rsidRPr="00B27013">
        <w:rPr>
          <w:rFonts w:eastAsia="Calibri"/>
          <w:color w:val="000000"/>
          <w:sz w:val="22"/>
          <w:szCs w:val="22"/>
          <w:lang w:val="en-US" w:eastAsia="en-US"/>
        </w:rPr>
        <w:t>KLASA: 02</w:t>
      </w:r>
      <w:r w:rsidR="00455C86">
        <w:rPr>
          <w:rFonts w:eastAsia="Calibri"/>
          <w:color w:val="000000"/>
          <w:sz w:val="22"/>
          <w:szCs w:val="22"/>
          <w:lang w:val="en-US" w:eastAsia="en-US"/>
        </w:rPr>
        <w:t>4</w:t>
      </w:r>
      <w:r w:rsidRPr="00B27013">
        <w:rPr>
          <w:rFonts w:eastAsia="Calibri"/>
          <w:color w:val="000000"/>
          <w:sz w:val="22"/>
          <w:szCs w:val="22"/>
          <w:lang w:val="en-US" w:eastAsia="en-US"/>
        </w:rPr>
        <w:t>-0</w:t>
      </w:r>
      <w:r w:rsidR="00455C86">
        <w:rPr>
          <w:rFonts w:eastAsia="Calibri"/>
          <w:color w:val="000000"/>
          <w:sz w:val="22"/>
          <w:szCs w:val="22"/>
          <w:lang w:val="en-US" w:eastAsia="en-US"/>
        </w:rPr>
        <w:t>1</w:t>
      </w:r>
      <w:r w:rsidRPr="00B27013">
        <w:rPr>
          <w:rFonts w:eastAsia="Calibri"/>
          <w:color w:val="000000"/>
          <w:sz w:val="22"/>
          <w:szCs w:val="22"/>
          <w:lang w:val="en-US" w:eastAsia="en-US"/>
        </w:rPr>
        <w:t>/2</w:t>
      </w:r>
      <w:r w:rsidR="00C93C8A">
        <w:rPr>
          <w:rFonts w:eastAsia="Calibri"/>
          <w:color w:val="000000"/>
          <w:sz w:val="22"/>
          <w:szCs w:val="22"/>
          <w:lang w:val="en-US" w:eastAsia="en-US"/>
        </w:rPr>
        <w:t>3</w:t>
      </w:r>
      <w:r w:rsidRPr="00B27013">
        <w:rPr>
          <w:rFonts w:eastAsia="Calibri"/>
          <w:color w:val="000000"/>
          <w:sz w:val="22"/>
          <w:szCs w:val="22"/>
          <w:lang w:val="en-US" w:eastAsia="en-US"/>
        </w:rPr>
        <w:t>-01/01</w:t>
      </w:r>
    </w:p>
    <w:p w14:paraId="3A6771FE" w14:textId="05844E7D" w:rsidR="004D121C" w:rsidRPr="00B27013" w:rsidRDefault="004D121C" w:rsidP="004D121C">
      <w:pPr>
        <w:spacing w:after="5" w:line="250" w:lineRule="auto"/>
        <w:ind w:left="932" w:hanging="3"/>
        <w:jc w:val="both"/>
        <w:rPr>
          <w:rFonts w:eastAsia="Calibri"/>
          <w:color w:val="000000"/>
          <w:sz w:val="22"/>
          <w:szCs w:val="22"/>
          <w:lang w:val="en-US" w:eastAsia="en-US"/>
        </w:rPr>
      </w:pPr>
      <w:r w:rsidRPr="00B27013">
        <w:rPr>
          <w:rFonts w:eastAsia="Calibri"/>
          <w:color w:val="000000"/>
          <w:sz w:val="22"/>
          <w:szCs w:val="22"/>
          <w:lang w:val="en-US" w:eastAsia="en-US"/>
        </w:rPr>
        <w:t>URBROJ: 2109</w:t>
      </w:r>
      <w:r w:rsidR="00455C86">
        <w:rPr>
          <w:rFonts w:eastAsia="Calibri"/>
          <w:color w:val="000000"/>
          <w:sz w:val="22"/>
          <w:szCs w:val="22"/>
          <w:lang w:val="en-US" w:eastAsia="en-US"/>
        </w:rPr>
        <w:t>-</w:t>
      </w:r>
      <w:r w:rsidRPr="00B27013">
        <w:rPr>
          <w:rFonts w:eastAsia="Calibri"/>
          <w:color w:val="000000"/>
          <w:sz w:val="22"/>
          <w:szCs w:val="22"/>
          <w:lang w:val="en-US" w:eastAsia="en-US"/>
        </w:rPr>
        <w:t>20-02-2</w:t>
      </w:r>
      <w:r w:rsidR="00C93C8A">
        <w:rPr>
          <w:rFonts w:eastAsia="Calibri"/>
          <w:color w:val="000000"/>
          <w:sz w:val="22"/>
          <w:szCs w:val="22"/>
          <w:lang w:val="en-US" w:eastAsia="en-US"/>
        </w:rPr>
        <w:t>3</w:t>
      </w:r>
      <w:r w:rsidRPr="00B27013">
        <w:rPr>
          <w:rFonts w:eastAsia="Calibri"/>
          <w:color w:val="000000"/>
          <w:sz w:val="22"/>
          <w:szCs w:val="22"/>
          <w:lang w:val="en-US" w:eastAsia="en-US"/>
        </w:rPr>
        <w:t>-</w:t>
      </w:r>
    </w:p>
    <w:p w14:paraId="2D8CFB03" w14:textId="4D95A251" w:rsidR="004D121C" w:rsidRPr="00B27013" w:rsidRDefault="004D121C" w:rsidP="004D121C">
      <w:pPr>
        <w:spacing w:after="5" w:line="250" w:lineRule="auto"/>
        <w:ind w:left="932" w:hanging="3"/>
        <w:jc w:val="both"/>
        <w:rPr>
          <w:rFonts w:eastAsia="Calibri"/>
          <w:color w:val="000000"/>
          <w:sz w:val="22"/>
          <w:szCs w:val="22"/>
          <w:lang w:val="en-US" w:eastAsia="en-US"/>
        </w:rPr>
      </w:pPr>
      <w:r w:rsidRPr="00B27013">
        <w:rPr>
          <w:rFonts w:eastAsia="Calibri"/>
          <w:color w:val="000000"/>
          <w:sz w:val="22"/>
          <w:szCs w:val="22"/>
          <w:lang w:val="en-US" w:eastAsia="en-US"/>
        </w:rPr>
        <w:t xml:space="preserve">Dekanovec, </w:t>
      </w:r>
      <w:r w:rsidR="00B23198">
        <w:rPr>
          <w:rFonts w:eastAsia="Calibri"/>
          <w:color w:val="000000"/>
          <w:sz w:val="22"/>
          <w:szCs w:val="22"/>
          <w:lang w:val="en-US" w:eastAsia="en-US"/>
        </w:rPr>
        <w:t>__</w:t>
      </w:r>
      <w:r w:rsidRPr="00B27013">
        <w:rPr>
          <w:rFonts w:eastAsia="Calibri"/>
          <w:color w:val="000000"/>
          <w:sz w:val="22"/>
          <w:szCs w:val="22"/>
          <w:lang w:val="en-US" w:eastAsia="en-US"/>
        </w:rPr>
        <w:t>.03.202</w:t>
      </w:r>
      <w:r w:rsidR="00C93C8A">
        <w:rPr>
          <w:rFonts w:eastAsia="Calibri"/>
          <w:color w:val="000000"/>
          <w:sz w:val="22"/>
          <w:szCs w:val="22"/>
          <w:lang w:val="en-US" w:eastAsia="en-US"/>
        </w:rPr>
        <w:t>3</w:t>
      </w:r>
      <w:r w:rsidRPr="00B27013">
        <w:rPr>
          <w:rFonts w:eastAsia="Calibri"/>
          <w:color w:val="000000"/>
          <w:sz w:val="22"/>
          <w:szCs w:val="22"/>
          <w:lang w:val="en-US" w:eastAsia="en-US"/>
        </w:rPr>
        <w:t>.</w:t>
      </w:r>
    </w:p>
    <w:p w14:paraId="0F6401B7" w14:textId="77777777" w:rsidR="004D121C" w:rsidRPr="00B27013" w:rsidRDefault="004D121C" w:rsidP="004D121C">
      <w:pPr>
        <w:ind w:left="4956" w:firstLine="708"/>
        <w:jc w:val="both"/>
        <w:rPr>
          <w:b/>
          <w:sz w:val="22"/>
          <w:szCs w:val="22"/>
        </w:rPr>
      </w:pPr>
      <w:r w:rsidRPr="00B27013">
        <w:rPr>
          <w:b/>
          <w:sz w:val="22"/>
          <w:szCs w:val="22"/>
        </w:rPr>
        <w:t>Predsjednica Općinskog vijeća</w:t>
      </w:r>
    </w:p>
    <w:p w14:paraId="0AA27791" w14:textId="77777777" w:rsidR="004D121C" w:rsidRPr="00B27013" w:rsidRDefault="004D121C" w:rsidP="004D121C">
      <w:pPr>
        <w:ind w:left="5664" w:firstLine="708"/>
        <w:jc w:val="both"/>
        <w:rPr>
          <w:b/>
          <w:sz w:val="22"/>
          <w:szCs w:val="22"/>
        </w:rPr>
      </w:pPr>
      <w:r w:rsidRPr="00B27013">
        <w:rPr>
          <w:b/>
          <w:sz w:val="22"/>
          <w:szCs w:val="22"/>
        </w:rPr>
        <w:t>Općine Dekanovec</w:t>
      </w:r>
    </w:p>
    <w:p w14:paraId="26544CF2" w14:textId="77777777" w:rsidR="008F4691" w:rsidRDefault="004D121C" w:rsidP="004D121C">
      <w:pPr>
        <w:ind w:left="4248" w:firstLine="6"/>
        <w:rPr>
          <w:bCs/>
        </w:rPr>
      </w:pPr>
      <w:r w:rsidRPr="00B27013">
        <w:rPr>
          <w:b/>
          <w:sz w:val="22"/>
          <w:szCs w:val="22"/>
        </w:rPr>
        <w:t xml:space="preserve">                                     </w:t>
      </w:r>
      <w:r w:rsidR="00455C86">
        <w:rPr>
          <w:b/>
          <w:sz w:val="22"/>
          <w:szCs w:val="22"/>
        </w:rPr>
        <w:t>Melani Baumgartner</w:t>
      </w:r>
      <w:r w:rsidRPr="00CF2BE6">
        <w:rPr>
          <w:bCs/>
        </w:rPr>
        <w:t xml:space="preserve">     </w:t>
      </w:r>
    </w:p>
    <w:p w14:paraId="4DC63C5B" w14:textId="77777777" w:rsidR="008F4691" w:rsidRDefault="008F4691" w:rsidP="004D121C">
      <w:pPr>
        <w:ind w:left="4248" w:firstLine="6"/>
        <w:rPr>
          <w:bCs/>
        </w:rPr>
      </w:pPr>
    </w:p>
    <w:p w14:paraId="10CB755E" w14:textId="77777777" w:rsidR="008F4691" w:rsidRDefault="008F4691" w:rsidP="004D121C">
      <w:pPr>
        <w:ind w:left="4248" w:firstLine="6"/>
        <w:rPr>
          <w:bCs/>
        </w:rPr>
      </w:pPr>
    </w:p>
    <w:p w14:paraId="2048519B" w14:textId="77777777" w:rsidR="008F4691" w:rsidRDefault="008F4691" w:rsidP="004D121C">
      <w:pPr>
        <w:ind w:left="4248" w:firstLine="6"/>
        <w:rPr>
          <w:bCs/>
        </w:rPr>
      </w:pPr>
    </w:p>
    <w:p w14:paraId="29193A68" w14:textId="68625AF5" w:rsidR="004D121C" w:rsidRPr="00CF2BE6" w:rsidRDefault="004D121C" w:rsidP="004D121C">
      <w:pPr>
        <w:ind w:left="4248" w:firstLine="6"/>
        <w:rPr>
          <w:rFonts w:ascii="Century" w:hAnsi="Century"/>
          <w:sz w:val="18"/>
        </w:rPr>
      </w:pPr>
      <w:r w:rsidRPr="00CF2BE6">
        <w:rPr>
          <w:bCs/>
        </w:rPr>
        <w:t xml:space="preserve">                                     </w:t>
      </w:r>
    </w:p>
    <w:p w14:paraId="116F70AB" w14:textId="77777777" w:rsidR="008F4691" w:rsidRPr="00785BB7" w:rsidRDefault="008F4691" w:rsidP="008F4691">
      <w:pPr>
        <w:ind w:left="4248" w:right="383" w:firstLine="6"/>
        <w:jc w:val="right"/>
        <w:rPr>
          <w:rFonts w:ascii="Century" w:hAnsi="Century"/>
          <w:b/>
          <w:bCs/>
        </w:rPr>
      </w:pPr>
      <w:r w:rsidRPr="00785BB7">
        <w:rPr>
          <w:rFonts w:ascii="Century" w:hAnsi="Century"/>
          <w:b/>
          <w:bCs/>
        </w:rPr>
        <w:t>PRIJEDLOG</w:t>
      </w:r>
    </w:p>
    <w:p w14:paraId="7B41FCED" w14:textId="77777777" w:rsidR="008F4691" w:rsidRDefault="008F4691" w:rsidP="008F4691">
      <w:pPr>
        <w:ind w:left="4248" w:right="383" w:firstLine="6"/>
        <w:jc w:val="right"/>
        <w:rPr>
          <w:rFonts w:ascii="Century" w:hAnsi="Century"/>
          <w:sz w:val="18"/>
        </w:rPr>
      </w:pPr>
    </w:p>
    <w:p w14:paraId="2D9101C4" w14:textId="77777777" w:rsidR="008F4691" w:rsidRPr="00CF2BE6" w:rsidRDefault="008F4691" w:rsidP="008F4691">
      <w:pPr>
        <w:ind w:left="4248" w:right="383" w:firstLine="6"/>
        <w:jc w:val="right"/>
        <w:rPr>
          <w:rFonts w:ascii="Century" w:hAnsi="Century"/>
          <w:sz w:val="18"/>
        </w:rPr>
      </w:pPr>
    </w:p>
    <w:p w14:paraId="2EFD84CF" w14:textId="77777777" w:rsidR="008F4691" w:rsidRPr="00095108" w:rsidRDefault="008F4691" w:rsidP="008F4691">
      <w:pPr>
        <w:ind w:left="4248" w:firstLine="6"/>
        <w:rPr>
          <w:rFonts w:ascii="Century" w:hAnsi="Century"/>
          <w:b/>
          <w:bCs/>
        </w:rPr>
      </w:pPr>
      <w:r>
        <w:rPr>
          <w:rFonts w:ascii="Century" w:hAnsi="Century"/>
          <w:sz w:val="18"/>
        </w:rPr>
        <w:tab/>
      </w:r>
      <w:r>
        <w:rPr>
          <w:rFonts w:ascii="Century" w:hAnsi="Century"/>
          <w:sz w:val="18"/>
        </w:rPr>
        <w:tab/>
      </w:r>
      <w:r>
        <w:rPr>
          <w:rFonts w:ascii="Century" w:hAnsi="Century"/>
          <w:sz w:val="18"/>
        </w:rPr>
        <w:tab/>
      </w:r>
      <w:r>
        <w:rPr>
          <w:rFonts w:ascii="Century" w:hAnsi="Century"/>
          <w:sz w:val="18"/>
        </w:rPr>
        <w:tab/>
      </w:r>
    </w:p>
    <w:p w14:paraId="4EDCD36A" w14:textId="77777777" w:rsidR="008F4691" w:rsidRDefault="008F4691" w:rsidP="008F4691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  </w:t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4BBCFA77" wp14:editId="2BE18950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065D92FD" wp14:editId="4EDCADFB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6" name="Slika 16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A757A9" w14:textId="77777777" w:rsidR="008F4691" w:rsidRDefault="008F4691" w:rsidP="008F4691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16DAB32E" w14:textId="77777777" w:rsidR="008F4691" w:rsidRDefault="008F4691" w:rsidP="008F4691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5F18BBCF" w14:textId="77777777" w:rsidR="008F4691" w:rsidRDefault="008F4691" w:rsidP="008F4691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52E9D4B5" w14:textId="77777777" w:rsidR="008F4691" w:rsidRDefault="008F4691" w:rsidP="008F4691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6F91FBCB" w14:textId="77777777" w:rsidR="008F4691" w:rsidRDefault="008F4691" w:rsidP="008F4691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4E7584FE" w14:textId="461E95BC" w:rsidR="008F4691" w:rsidRDefault="008F4691" w:rsidP="008F4691">
      <w:pPr>
        <w:ind w:firstLine="708"/>
        <w:jc w:val="both"/>
      </w:pPr>
      <w:r>
        <w:t xml:space="preserve">Na temelju članka  31. Statuta Općine Dekanovec („Službeni glasnik Međimurske županije“ broj 3/18, 10/20, 6/21, 4/22 ), Općinsko Vijeće Općine Dekanovec na 10. sjednici održanoj </w:t>
      </w:r>
      <w:r w:rsidR="00B23198">
        <w:t>__</w:t>
      </w:r>
      <w:r>
        <w:t>.03.2023. godine, donijelo je</w:t>
      </w:r>
    </w:p>
    <w:p w14:paraId="0D7BF3FF" w14:textId="77777777" w:rsidR="008F4691" w:rsidRPr="0098379C" w:rsidRDefault="008F4691" w:rsidP="008F4691"/>
    <w:p w14:paraId="674C2A71" w14:textId="77777777" w:rsidR="008F4691" w:rsidRPr="00CF2BE6" w:rsidRDefault="008F4691" w:rsidP="008F4691">
      <w:pPr>
        <w:ind w:right="383"/>
      </w:pPr>
    </w:p>
    <w:p w14:paraId="700522B7" w14:textId="77777777" w:rsidR="008F4691" w:rsidRPr="00CF2BE6" w:rsidRDefault="008F4691" w:rsidP="008F4691">
      <w:pPr>
        <w:ind w:right="383"/>
      </w:pPr>
    </w:p>
    <w:p w14:paraId="1011B561" w14:textId="77777777" w:rsidR="008F4691" w:rsidRPr="00CF2BE6" w:rsidRDefault="008F4691" w:rsidP="008F4691">
      <w:pPr>
        <w:ind w:right="383"/>
        <w:jc w:val="center"/>
        <w:rPr>
          <w:b/>
          <w:bCs/>
        </w:rPr>
      </w:pPr>
      <w:r w:rsidRPr="00CF2BE6">
        <w:rPr>
          <w:b/>
          <w:bCs/>
        </w:rPr>
        <w:t xml:space="preserve">O D L U K U </w:t>
      </w:r>
    </w:p>
    <w:p w14:paraId="1267F720" w14:textId="77777777" w:rsidR="008F4691" w:rsidRPr="00CF2BE6" w:rsidRDefault="008F4691" w:rsidP="008F4691">
      <w:pPr>
        <w:ind w:right="383"/>
        <w:jc w:val="center"/>
        <w:rPr>
          <w:b/>
          <w:bCs/>
        </w:rPr>
      </w:pPr>
    </w:p>
    <w:p w14:paraId="39803289" w14:textId="3851D1E3" w:rsidR="008F4691" w:rsidRPr="00CF2BE6" w:rsidRDefault="008F4691" w:rsidP="008F4691">
      <w:pPr>
        <w:ind w:right="383"/>
        <w:jc w:val="center"/>
        <w:rPr>
          <w:b/>
          <w:bCs/>
        </w:rPr>
      </w:pPr>
      <w:r w:rsidRPr="00CF2BE6">
        <w:rPr>
          <w:b/>
          <w:bCs/>
        </w:rPr>
        <w:t xml:space="preserve">o prihvaćanju </w:t>
      </w:r>
      <w:r>
        <w:rPr>
          <w:b/>
          <w:bCs/>
        </w:rPr>
        <w:t>F</w:t>
      </w:r>
      <w:r w:rsidRPr="00CF2BE6">
        <w:rPr>
          <w:b/>
          <w:bCs/>
        </w:rPr>
        <w:t xml:space="preserve">inancijskog </w:t>
      </w:r>
      <w:r>
        <w:rPr>
          <w:b/>
          <w:bCs/>
        </w:rPr>
        <w:t>plana</w:t>
      </w:r>
      <w:r w:rsidRPr="00CF2BE6">
        <w:rPr>
          <w:b/>
          <w:bCs/>
        </w:rPr>
        <w:t xml:space="preserve"> Dobrovoljnog </w:t>
      </w:r>
    </w:p>
    <w:p w14:paraId="061F762F" w14:textId="00242F6C" w:rsidR="008F4691" w:rsidRPr="00CF2BE6" w:rsidRDefault="008F4691" w:rsidP="008F4691">
      <w:pPr>
        <w:ind w:right="383"/>
        <w:jc w:val="center"/>
        <w:rPr>
          <w:b/>
          <w:bCs/>
        </w:rPr>
      </w:pPr>
      <w:r w:rsidRPr="00CF2BE6">
        <w:rPr>
          <w:b/>
          <w:bCs/>
        </w:rPr>
        <w:t>vatrogasnog društva Dekanovec za 20</w:t>
      </w:r>
      <w:r>
        <w:rPr>
          <w:b/>
          <w:bCs/>
        </w:rPr>
        <w:t>23</w:t>
      </w:r>
      <w:r w:rsidRPr="00CF2BE6">
        <w:rPr>
          <w:b/>
          <w:bCs/>
        </w:rPr>
        <w:t>. godinu</w:t>
      </w:r>
    </w:p>
    <w:p w14:paraId="00059656" w14:textId="77777777" w:rsidR="008F4691" w:rsidRPr="00CF2BE6" w:rsidRDefault="008F4691" w:rsidP="008F4691">
      <w:pPr>
        <w:ind w:right="383"/>
        <w:jc w:val="center"/>
        <w:rPr>
          <w:b/>
          <w:bCs/>
        </w:rPr>
      </w:pPr>
    </w:p>
    <w:p w14:paraId="716509A0" w14:textId="77777777" w:rsidR="008F4691" w:rsidRPr="00CF2BE6" w:rsidRDefault="008F4691" w:rsidP="008F4691">
      <w:pPr>
        <w:ind w:right="383"/>
        <w:jc w:val="center"/>
      </w:pPr>
    </w:p>
    <w:p w14:paraId="4C2F3BA8" w14:textId="77777777" w:rsidR="008F4691" w:rsidRPr="00CF2BE6" w:rsidRDefault="008F4691" w:rsidP="008F4691">
      <w:pPr>
        <w:ind w:right="383"/>
        <w:jc w:val="center"/>
      </w:pPr>
      <w:r w:rsidRPr="00CF2BE6">
        <w:t>I.</w:t>
      </w:r>
    </w:p>
    <w:p w14:paraId="4B107F76" w14:textId="77777777" w:rsidR="008F4691" w:rsidRPr="00CF2BE6" w:rsidRDefault="008F4691" w:rsidP="008F4691">
      <w:pPr>
        <w:ind w:right="383"/>
        <w:jc w:val="center"/>
      </w:pPr>
    </w:p>
    <w:p w14:paraId="52F6AD21" w14:textId="0CD8CC0D" w:rsidR="008F4691" w:rsidRPr="00CF2BE6" w:rsidRDefault="008F4691" w:rsidP="008F4691">
      <w:pPr>
        <w:ind w:right="383"/>
      </w:pPr>
      <w:r w:rsidRPr="00CF2BE6">
        <w:tab/>
        <w:t>Općinsko vijeće Dekanovec prihvaća Financijsk</w:t>
      </w:r>
      <w:r>
        <w:t>i plan</w:t>
      </w:r>
      <w:r w:rsidRPr="00CF2BE6">
        <w:t xml:space="preserve"> Dobrovoljnog Vatrogasnog društva Dekanovec za 20</w:t>
      </w:r>
      <w:r>
        <w:t>23</w:t>
      </w:r>
      <w:r w:rsidRPr="00CF2BE6">
        <w:t>. godinu.</w:t>
      </w:r>
    </w:p>
    <w:p w14:paraId="5C5CADF8" w14:textId="77777777" w:rsidR="008F4691" w:rsidRPr="00CF2BE6" w:rsidRDefault="008F4691" w:rsidP="008F4691">
      <w:pPr>
        <w:ind w:right="383"/>
      </w:pPr>
    </w:p>
    <w:p w14:paraId="6A8ADAE8" w14:textId="77777777" w:rsidR="008F4691" w:rsidRPr="00CF2BE6" w:rsidRDefault="008F4691" w:rsidP="008F4691">
      <w:pPr>
        <w:ind w:right="383"/>
        <w:jc w:val="center"/>
      </w:pPr>
      <w:r w:rsidRPr="00CF2BE6">
        <w:t>II.</w:t>
      </w:r>
    </w:p>
    <w:p w14:paraId="6BFCF1FC" w14:textId="77777777" w:rsidR="008F4691" w:rsidRPr="00CF2BE6" w:rsidRDefault="008F4691" w:rsidP="008F4691">
      <w:pPr>
        <w:ind w:right="383"/>
        <w:jc w:val="center"/>
      </w:pPr>
    </w:p>
    <w:p w14:paraId="61DC4C7A" w14:textId="5841624E" w:rsidR="008F4691" w:rsidRPr="00CF2BE6" w:rsidRDefault="008F4691" w:rsidP="008F4691">
      <w:pPr>
        <w:ind w:right="383"/>
      </w:pPr>
      <w:r w:rsidRPr="00CF2BE6">
        <w:tab/>
        <w:t>Sastavni dio ove Odluke je Financijsk</w:t>
      </w:r>
      <w:r>
        <w:t>i plan</w:t>
      </w:r>
      <w:r w:rsidRPr="00CF2BE6">
        <w:t xml:space="preserve"> za 20</w:t>
      </w:r>
      <w:r>
        <w:t>23</w:t>
      </w:r>
      <w:r w:rsidRPr="00CF2BE6">
        <w:t>. godinu dostavljen od  DVD-a Dekanovec.</w:t>
      </w:r>
    </w:p>
    <w:p w14:paraId="5B6ECEF1" w14:textId="77777777" w:rsidR="008F4691" w:rsidRPr="00CF2BE6" w:rsidRDefault="008F4691" w:rsidP="008F4691">
      <w:pPr>
        <w:ind w:right="383"/>
      </w:pPr>
    </w:p>
    <w:p w14:paraId="4505DF99" w14:textId="77777777" w:rsidR="008F4691" w:rsidRPr="00CF2BE6" w:rsidRDefault="008F4691" w:rsidP="008F4691">
      <w:pPr>
        <w:ind w:right="383"/>
        <w:jc w:val="center"/>
      </w:pPr>
      <w:r w:rsidRPr="00CF2BE6">
        <w:t>III.</w:t>
      </w:r>
    </w:p>
    <w:p w14:paraId="0D5FC794" w14:textId="77777777" w:rsidR="008F4691" w:rsidRPr="00CF2BE6" w:rsidRDefault="008F4691" w:rsidP="008F4691">
      <w:pPr>
        <w:ind w:right="383"/>
        <w:jc w:val="center"/>
      </w:pPr>
    </w:p>
    <w:p w14:paraId="2E7827D2" w14:textId="77777777" w:rsidR="008F4691" w:rsidRPr="00CF2BE6" w:rsidRDefault="008F4691" w:rsidP="008F4691">
      <w:pPr>
        <w:ind w:right="383"/>
      </w:pPr>
      <w:r w:rsidRPr="00CF2BE6">
        <w:tab/>
        <w:t xml:space="preserve">Ova Odluka stupa na snagu osmog dana od dana objave u «Službenom glasniku Međimurske županije». </w:t>
      </w:r>
    </w:p>
    <w:p w14:paraId="529C7FD3" w14:textId="77777777" w:rsidR="008F4691" w:rsidRPr="00CF2BE6" w:rsidRDefault="008F4691" w:rsidP="008F4691">
      <w:pPr>
        <w:ind w:right="383"/>
      </w:pPr>
    </w:p>
    <w:p w14:paraId="58E0A801" w14:textId="77777777" w:rsidR="008F4691" w:rsidRPr="00CF2BE6" w:rsidRDefault="008F4691" w:rsidP="008F4691">
      <w:pPr>
        <w:ind w:right="383"/>
      </w:pPr>
    </w:p>
    <w:p w14:paraId="3D9A0CD9" w14:textId="77777777" w:rsidR="008F4691" w:rsidRPr="00CF2BE6" w:rsidRDefault="008F4691" w:rsidP="008F4691">
      <w:pPr>
        <w:ind w:right="383"/>
        <w:jc w:val="center"/>
      </w:pPr>
      <w:r w:rsidRPr="00CF2BE6">
        <w:t>OPĆINSKO VIJEĆE OPĆINE DEKANOVEC</w:t>
      </w:r>
    </w:p>
    <w:p w14:paraId="59EBBC8B" w14:textId="77777777" w:rsidR="008F4691" w:rsidRPr="00CF2BE6" w:rsidRDefault="008F4691" w:rsidP="008F4691">
      <w:pPr>
        <w:ind w:right="383"/>
      </w:pPr>
    </w:p>
    <w:p w14:paraId="43AD06EC" w14:textId="77777777" w:rsidR="008F4691" w:rsidRPr="00CF2BE6" w:rsidRDefault="008F4691" w:rsidP="008F4691">
      <w:pPr>
        <w:ind w:right="383"/>
      </w:pPr>
    </w:p>
    <w:p w14:paraId="5FEF7130" w14:textId="77777777" w:rsidR="008F4691" w:rsidRPr="00CF2BE6" w:rsidRDefault="008F4691" w:rsidP="008F4691">
      <w:pPr>
        <w:ind w:right="383"/>
      </w:pPr>
    </w:p>
    <w:p w14:paraId="7FD61606" w14:textId="77777777" w:rsidR="008F4691" w:rsidRPr="00CF2BE6" w:rsidRDefault="008F4691" w:rsidP="008F4691">
      <w:pPr>
        <w:ind w:right="383"/>
        <w:rPr>
          <w:b/>
          <w:bCs/>
        </w:rPr>
      </w:pPr>
    </w:p>
    <w:p w14:paraId="5317F158" w14:textId="77777777" w:rsidR="008F4691" w:rsidRPr="00130DA1" w:rsidRDefault="008F4691" w:rsidP="008F469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</w:t>
      </w:r>
      <w:r>
        <w:rPr>
          <w:rFonts w:eastAsia="Calibri"/>
          <w:color w:val="000000"/>
          <w:szCs w:val="22"/>
          <w:lang w:val="en-US" w:eastAsia="en-US"/>
        </w:rPr>
        <w:t>24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>
        <w:rPr>
          <w:rFonts w:eastAsia="Calibri"/>
          <w:color w:val="000000"/>
          <w:szCs w:val="22"/>
          <w:lang w:val="en-US" w:eastAsia="en-US"/>
        </w:rPr>
        <w:t>23</w:t>
      </w:r>
      <w:r w:rsidRPr="00130DA1">
        <w:rPr>
          <w:rFonts w:eastAsia="Calibri"/>
          <w:color w:val="000000"/>
          <w:szCs w:val="22"/>
          <w:lang w:val="en-US" w:eastAsia="en-US"/>
        </w:rPr>
        <w:t>-01/</w:t>
      </w:r>
      <w:r>
        <w:rPr>
          <w:rFonts w:eastAsia="Calibri"/>
          <w:color w:val="000000"/>
          <w:szCs w:val="22"/>
          <w:lang w:val="en-US" w:eastAsia="en-US"/>
        </w:rPr>
        <w:t>01</w:t>
      </w:r>
    </w:p>
    <w:p w14:paraId="58929EE6" w14:textId="77777777" w:rsidR="008F4691" w:rsidRPr="00130DA1" w:rsidRDefault="008F4691" w:rsidP="008F469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>
        <w:rPr>
          <w:rFonts w:eastAsia="Calibri"/>
          <w:color w:val="000000"/>
          <w:szCs w:val="22"/>
          <w:lang w:val="en-US" w:eastAsia="en-US"/>
        </w:rPr>
        <w:t>23</w:t>
      </w:r>
      <w:r w:rsidRPr="00130DA1">
        <w:rPr>
          <w:rFonts w:eastAsia="Calibri"/>
          <w:color w:val="000000"/>
          <w:szCs w:val="22"/>
          <w:lang w:val="en-US" w:eastAsia="en-US"/>
        </w:rPr>
        <w:t>-</w:t>
      </w:r>
    </w:p>
    <w:p w14:paraId="0BE6C6E8" w14:textId="172FFC85" w:rsidR="008F4691" w:rsidRDefault="008F4691" w:rsidP="008F469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B23198">
        <w:rPr>
          <w:rFonts w:eastAsia="Calibri"/>
          <w:color w:val="000000"/>
          <w:szCs w:val="22"/>
          <w:lang w:val="en-US" w:eastAsia="en-US"/>
        </w:rPr>
        <w:t>__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>
        <w:rPr>
          <w:rFonts w:eastAsia="Calibri"/>
          <w:color w:val="000000"/>
          <w:szCs w:val="22"/>
          <w:lang w:val="en-US" w:eastAsia="en-US"/>
        </w:rPr>
        <w:t>23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2F697498" w14:textId="77777777" w:rsidR="008F4691" w:rsidRDefault="008F4691" w:rsidP="008F469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7BAABB8A" w14:textId="77777777" w:rsidR="008F4691" w:rsidRPr="00130DA1" w:rsidRDefault="008F4691" w:rsidP="008F4691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5FE9928B" w14:textId="77777777" w:rsidR="008F4691" w:rsidRPr="00130DA1" w:rsidRDefault="008F4691" w:rsidP="008F469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1EA7D09D" w14:textId="77777777" w:rsidR="008F4691" w:rsidRPr="00CF2BE6" w:rsidRDefault="008F4691" w:rsidP="008F4691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26FAE304" w14:textId="77777777" w:rsidR="008F4691" w:rsidRPr="00CF2BE6" w:rsidRDefault="008F4691" w:rsidP="008F4691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01E3CAFA" w14:textId="77777777" w:rsidR="008F4691" w:rsidRPr="00CF2BE6" w:rsidRDefault="008F4691" w:rsidP="008F4691">
      <w:pPr>
        <w:jc w:val="both"/>
        <w:rPr>
          <w:b/>
        </w:rPr>
      </w:pPr>
    </w:p>
    <w:p w14:paraId="1AEE86FB" w14:textId="77777777" w:rsidR="008F4691" w:rsidRPr="00CF2BE6" w:rsidRDefault="008F4691" w:rsidP="008F4691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</w:t>
      </w:r>
      <w:r>
        <w:rPr>
          <w:b/>
        </w:rPr>
        <w:t>Melani Baumgartner</w:t>
      </w:r>
      <w:r w:rsidRPr="00CF2BE6">
        <w:rPr>
          <w:bCs/>
        </w:rPr>
        <w:t xml:space="preserve">                                         </w:t>
      </w:r>
    </w:p>
    <w:p w14:paraId="47E28238" w14:textId="77777777" w:rsidR="004D121C" w:rsidRPr="00CF2BE6" w:rsidRDefault="004D121C" w:rsidP="004D121C">
      <w:pPr>
        <w:ind w:left="4248" w:firstLine="6"/>
        <w:rPr>
          <w:rFonts w:ascii="Century" w:hAnsi="Century"/>
          <w:sz w:val="18"/>
        </w:rPr>
      </w:pPr>
    </w:p>
    <w:p w14:paraId="57AA8166" w14:textId="77777777" w:rsidR="004D121C" w:rsidRPr="00130DA1" w:rsidRDefault="004D121C" w:rsidP="004D121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sectPr w:rsidR="004D121C" w:rsidRPr="00130DA1">
      <w:pgSz w:w="11906" w:h="16838"/>
      <w:pgMar w:top="360" w:right="746" w:bottom="18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EE"/>
    <w:family w:val="roman"/>
    <w:pitch w:val="default"/>
  </w:font>
  <w:font w:name="TimesNewRomanPS-Bold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01C6823"/>
    <w:multiLevelType w:val="hybridMultilevel"/>
    <w:tmpl w:val="2AE63E32"/>
    <w:lvl w:ilvl="0" w:tplc="E200C2D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04ED3A35"/>
    <w:multiLevelType w:val="hybridMultilevel"/>
    <w:tmpl w:val="6DCE1770"/>
    <w:lvl w:ilvl="0" w:tplc="00000001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12" w15:restartNumberingAfterBreak="0">
    <w:nsid w:val="051A5A5C"/>
    <w:multiLevelType w:val="hybridMultilevel"/>
    <w:tmpl w:val="A0323326"/>
    <w:name w:val="WW8Num8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8735CBE"/>
    <w:multiLevelType w:val="hybridMultilevel"/>
    <w:tmpl w:val="DF1CB7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8B52656"/>
    <w:multiLevelType w:val="hybridMultilevel"/>
    <w:tmpl w:val="D08E7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DB5442"/>
    <w:multiLevelType w:val="hybridMultilevel"/>
    <w:tmpl w:val="4356B7F6"/>
    <w:name w:val="WW8Num822222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D17E65"/>
    <w:multiLevelType w:val="hybridMultilevel"/>
    <w:tmpl w:val="7B62F15C"/>
    <w:name w:val="WW8Num8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DD2C13"/>
    <w:multiLevelType w:val="hybridMultilevel"/>
    <w:tmpl w:val="33E8A77A"/>
    <w:lvl w:ilvl="0" w:tplc="909658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1FD03722"/>
    <w:multiLevelType w:val="hybridMultilevel"/>
    <w:tmpl w:val="57F0F694"/>
    <w:lvl w:ilvl="0" w:tplc="C1FC7DA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1E09ED"/>
    <w:multiLevelType w:val="hybridMultilevel"/>
    <w:tmpl w:val="F0A69DFE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42E7849"/>
    <w:multiLevelType w:val="hybridMultilevel"/>
    <w:tmpl w:val="0F38376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5FE149C"/>
    <w:multiLevelType w:val="hybridMultilevel"/>
    <w:tmpl w:val="29F27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60CBB"/>
    <w:multiLevelType w:val="hybridMultilevel"/>
    <w:tmpl w:val="9B8016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FB3C2A"/>
    <w:multiLevelType w:val="hybridMultilevel"/>
    <w:tmpl w:val="AF90C018"/>
    <w:name w:val="WW8Num8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3B2505"/>
    <w:multiLevelType w:val="hybridMultilevel"/>
    <w:tmpl w:val="3D64737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976801"/>
    <w:multiLevelType w:val="hybridMultilevel"/>
    <w:tmpl w:val="678E16E6"/>
    <w:lvl w:ilvl="0" w:tplc="041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65E59EC"/>
    <w:multiLevelType w:val="hybridMultilevel"/>
    <w:tmpl w:val="D06E89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D645AB"/>
    <w:multiLevelType w:val="hybridMultilevel"/>
    <w:tmpl w:val="0CE883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950B19"/>
    <w:multiLevelType w:val="hybridMultilevel"/>
    <w:tmpl w:val="298E879E"/>
    <w:lvl w:ilvl="0" w:tplc="00000001">
      <w:start w:val="14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29" w15:restartNumberingAfterBreak="0">
    <w:nsid w:val="4EF00CC0"/>
    <w:multiLevelType w:val="hybridMultilevel"/>
    <w:tmpl w:val="C1AEA65C"/>
    <w:lvl w:ilvl="0" w:tplc="70CA56DC">
      <w:start w:val="23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31643FD"/>
    <w:multiLevelType w:val="hybridMultilevel"/>
    <w:tmpl w:val="2104DFFC"/>
    <w:name w:val="WW8Num82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0B171A"/>
    <w:multiLevelType w:val="hybridMultilevel"/>
    <w:tmpl w:val="F7D417E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342C93"/>
    <w:multiLevelType w:val="hybridMultilevel"/>
    <w:tmpl w:val="8DBCD852"/>
    <w:name w:val="WW8Num12"/>
    <w:lvl w:ilvl="0" w:tplc="00000001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612E9A"/>
    <w:multiLevelType w:val="hybridMultilevel"/>
    <w:tmpl w:val="194CBE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F223C4"/>
    <w:multiLevelType w:val="hybridMultilevel"/>
    <w:tmpl w:val="176268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6E221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7A44D16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8624F1"/>
    <w:multiLevelType w:val="hybridMultilevel"/>
    <w:tmpl w:val="C318F21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7D504F"/>
    <w:multiLevelType w:val="hybridMultilevel"/>
    <w:tmpl w:val="525E54D0"/>
    <w:name w:val="WW8Num82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582319">
    <w:abstractNumId w:val="0"/>
  </w:num>
  <w:num w:numId="2" w16cid:durableId="186988013">
    <w:abstractNumId w:val="10"/>
  </w:num>
  <w:num w:numId="3" w16cid:durableId="113378144">
    <w:abstractNumId w:val="19"/>
  </w:num>
  <w:num w:numId="4" w16cid:durableId="270820277">
    <w:abstractNumId w:val="0"/>
    <w:lvlOverride w:ilvl="0">
      <w:startOverride w:val="1"/>
    </w:lvlOverride>
  </w:num>
  <w:num w:numId="5" w16cid:durableId="836193013">
    <w:abstractNumId w:val="34"/>
  </w:num>
  <w:num w:numId="6" w16cid:durableId="959914514">
    <w:abstractNumId w:val="31"/>
  </w:num>
  <w:num w:numId="7" w16cid:durableId="14781120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8995012">
    <w:abstractNumId w:val="17"/>
  </w:num>
  <w:num w:numId="9" w16cid:durableId="1364591536">
    <w:abstractNumId w:val="11"/>
  </w:num>
  <w:num w:numId="10" w16cid:durableId="160582905">
    <w:abstractNumId w:val="25"/>
  </w:num>
  <w:num w:numId="11" w16cid:durableId="158814982">
    <w:abstractNumId w:val="28"/>
  </w:num>
  <w:num w:numId="12" w16cid:durableId="53743230">
    <w:abstractNumId w:val="29"/>
  </w:num>
  <w:num w:numId="13" w16cid:durableId="1026098906">
    <w:abstractNumId w:val="14"/>
  </w:num>
  <w:num w:numId="14" w16cid:durableId="69927770">
    <w:abstractNumId w:val="22"/>
  </w:num>
  <w:num w:numId="15" w16cid:durableId="699863068">
    <w:abstractNumId w:val="1"/>
    <w:lvlOverride w:ilvl="0">
      <w:startOverride w:val="1"/>
    </w:lvlOverride>
  </w:num>
  <w:num w:numId="16" w16cid:durableId="1734573040">
    <w:abstractNumId w:val="33"/>
  </w:num>
  <w:num w:numId="17" w16cid:durableId="182670501">
    <w:abstractNumId w:val="21"/>
  </w:num>
  <w:num w:numId="18" w16cid:durableId="1313678716">
    <w:abstractNumId w:val="18"/>
  </w:num>
  <w:num w:numId="19" w16cid:durableId="121508962">
    <w:abstractNumId w:val="27"/>
  </w:num>
  <w:num w:numId="20" w16cid:durableId="817306616">
    <w:abstractNumId w:val="35"/>
  </w:num>
  <w:num w:numId="21" w16cid:durableId="1006905936">
    <w:abstractNumId w:val="13"/>
  </w:num>
  <w:num w:numId="22" w16cid:durableId="25906719">
    <w:abstractNumId w:val="24"/>
  </w:num>
  <w:num w:numId="23" w16cid:durableId="810484146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BE6"/>
    <w:rsid w:val="00014E18"/>
    <w:rsid w:val="000333E7"/>
    <w:rsid w:val="00033A4E"/>
    <w:rsid w:val="000424C7"/>
    <w:rsid w:val="00067AFD"/>
    <w:rsid w:val="00073C99"/>
    <w:rsid w:val="00083426"/>
    <w:rsid w:val="00095108"/>
    <w:rsid w:val="000A1C0F"/>
    <w:rsid w:val="000B01A3"/>
    <w:rsid w:val="000C1915"/>
    <w:rsid w:val="000D54DA"/>
    <w:rsid w:val="000D6A28"/>
    <w:rsid w:val="00124333"/>
    <w:rsid w:val="00130F16"/>
    <w:rsid w:val="0013572F"/>
    <w:rsid w:val="0014672F"/>
    <w:rsid w:val="001538FA"/>
    <w:rsid w:val="001B1D63"/>
    <w:rsid w:val="001D46E4"/>
    <w:rsid w:val="001E1437"/>
    <w:rsid w:val="001E4B81"/>
    <w:rsid w:val="002472BB"/>
    <w:rsid w:val="00252D31"/>
    <w:rsid w:val="00252FFE"/>
    <w:rsid w:val="002806A7"/>
    <w:rsid w:val="002A11EB"/>
    <w:rsid w:val="002B47B2"/>
    <w:rsid w:val="002C2A3F"/>
    <w:rsid w:val="002D0C27"/>
    <w:rsid w:val="002D7B90"/>
    <w:rsid w:val="002E0ED9"/>
    <w:rsid w:val="002E5733"/>
    <w:rsid w:val="002F6B58"/>
    <w:rsid w:val="003036FD"/>
    <w:rsid w:val="00305E6C"/>
    <w:rsid w:val="00344C1F"/>
    <w:rsid w:val="0036532F"/>
    <w:rsid w:val="00376884"/>
    <w:rsid w:val="003813F3"/>
    <w:rsid w:val="00393FF4"/>
    <w:rsid w:val="00404739"/>
    <w:rsid w:val="004224EF"/>
    <w:rsid w:val="00455C86"/>
    <w:rsid w:val="00461793"/>
    <w:rsid w:val="0046195E"/>
    <w:rsid w:val="004816E0"/>
    <w:rsid w:val="00482D17"/>
    <w:rsid w:val="00487D05"/>
    <w:rsid w:val="004B76CC"/>
    <w:rsid w:val="004D09E0"/>
    <w:rsid w:val="004D121C"/>
    <w:rsid w:val="004D2C31"/>
    <w:rsid w:val="004E4C68"/>
    <w:rsid w:val="0052699F"/>
    <w:rsid w:val="00533598"/>
    <w:rsid w:val="005337A3"/>
    <w:rsid w:val="00594A7F"/>
    <w:rsid w:val="005B494A"/>
    <w:rsid w:val="005B4A79"/>
    <w:rsid w:val="005D1DA1"/>
    <w:rsid w:val="005D4354"/>
    <w:rsid w:val="00601AA1"/>
    <w:rsid w:val="00621D58"/>
    <w:rsid w:val="00625A67"/>
    <w:rsid w:val="00666989"/>
    <w:rsid w:val="006854EF"/>
    <w:rsid w:val="006C2F0C"/>
    <w:rsid w:val="006D6D8C"/>
    <w:rsid w:val="0072465D"/>
    <w:rsid w:val="00726641"/>
    <w:rsid w:val="00736FFC"/>
    <w:rsid w:val="00740703"/>
    <w:rsid w:val="00741417"/>
    <w:rsid w:val="00742EED"/>
    <w:rsid w:val="007762C0"/>
    <w:rsid w:val="00785BB7"/>
    <w:rsid w:val="007901AF"/>
    <w:rsid w:val="007976B5"/>
    <w:rsid w:val="007B3607"/>
    <w:rsid w:val="007C0A21"/>
    <w:rsid w:val="007D5216"/>
    <w:rsid w:val="007D7942"/>
    <w:rsid w:val="00814068"/>
    <w:rsid w:val="0081701B"/>
    <w:rsid w:val="008219AC"/>
    <w:rsid w:val="008433A9"/>
    <w:rsid w:val="00855238"/>
    <w:rsid w:val="008821EC"/>
    <w:rsid w:val="008C5275"/>
    <w:rsid w:val="008E7271"/>
    <w:rsid w:val="008F4691"/>
    <w:rsid w:val="0090059E"/>
    <w:rsid w:val="00906899"/>
    <w:rsid w:val="009305FC"/>
    <w:rsid w:val="00956A25"/>
    <w:rsid w:val="009803E7"/>
    <w:rsid w:val="0098379C"/>
    <w:rsid w:val="009B0B70"/>
    <w:rsid w:val="009C19CE"/>
    <w:rsid w:val="009F138E"/>
    <w:rsid w:val="00A201D7"/>
    <w:rsid w:val="00A61E63"/>
    <w:rsid w:val="00A72D06"/>
    <w:rsid w:val="00A85DFC"/>
    <w:rsid w:val="00AB15B6"/>
    <w:rsid w:val="00AE634A"/>
    <w:rsid w:val="00B13784"/>
    <w:rsid w:val="00B16B89"/>
    <w:rsid w:val="00B23198"/>
    <w:rsid w:val="00B27013"/>
    <w:rsid w:val="00B30D52"/>
    <w:rsid w:val="00B41E64"/>
    <w:rsid w:val="00B77C51"/>
    <w:rsid w:val="00B9443C"/>
    <w:rsid w:val="00BA13E5"/>
    <w:rsid w:val="00BA4F09"/>
    <w:rsid w:val="00BB1825"/>
    <w:rsid w:val="00BD258F"/>
    <w:rsid w:val="00BD65DF"/>
    <w:rsid w:val="00BE4836"/>
    <w:rsid w:val="00BF6804"/>
    <w:rsid w:val="00C27D69"/>
    <w:rsid w:val="00C515D5"/>
    <w:rsid w:val="00C5445E"/>
    <w:rsid w:val="00C56DC1"/>
    <w:rsid w:val="00C76D92"/>
    <w:rsid w:val="00C83591"/>
    <w:rsid w:val="00C93C8A"/>
    <w:rsid w:val="00CA516F"/>
    <w:rsid w:val="00CC6023"/>
    <w:rsid w:val="00CD0ED6"/>
    <w:rsid w:val="00CE3E67"/>
    <w:rsid w:val="00CF2BE6"/>
    <w:rsid w:val="00CF4F57"/>
    <w:rsid w:val="00CF6323"/>
    <w:rsid w:val="00D15794"/>
    <w:rsid w:val="00D16BC2"/>
    <w:rsid w:val="00D2202D"/>
    <w:rsid w:val="00D251BC"/>
    <w:rsid w:val="00D30E88"/>
    <w:rsid w:val="00D47ABA"/>
    <w:rsid w:val="00D515E1"/>
    <w:rsid w:val="00D80BD2"/>
    <w:rsid w:val="00D94EB0"/>
    <w:rsid w:val="00DA534F"/>
    <w:rsid w:val="00DA659C"/>
    <w:rsid w:val="00DC34BB"/>
    <w:rsid w:val="00DC7E40"/>
    <w:rsid w:val="00DE0B47"/>
    <w:rsid w:val="00E54E91"/>
    <w:rsid w:val="00E774B5"/>
    <w:rsid w:val="00E86D40"/>
    <w:rsid w:val="00EA43CA"/>
    <w:rsid w:val="00EB4471"/>
    <w:rsid w:val="00EE23D9"/>
    <w:rsid w:val="00EF7742"/>
    <w:rsid w:val="00F17D1B"/>
    <w:rsid w:val="00F30493"/>
    <w:rsid w:val="00F3266C"/>
    <w:rsid w:val="00F57C68"/>
    <w:rsid w:val="00F77EC6"/>
    <w:rsid w:val="00F81C02"/>
    <w:rsid w:val="00FB0C74"/>
    <w:rsid w:val="00FC0235"/>
    <w:rsid w:val="00FD5AEF"/>
    <w:rsid w:val="00FD7501"/>
    <w:rsid w:val="00FE00BF"/>
    <w:rsid w:val="00FE0636"/>
    <w:rsid w:val="00FE26C8"/>
    <w:rsid w:val="00FE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EA6356"/>
  <w15:chartTrackingRefBased/>
  <w15:docId w15:val="{EEBB462B-9282-44E7-A780-918A51FA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pPr>
      <w:keepNext/>
      <w:jc w:val="right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Century" w:eastAsia="Arial Unicode MS" w:hAnsi="Century" w:cs="Arial Unicode MS"/>
      <w:szCs w:val="20"/>
      <w:lang w:val="de-DE"/>
    </w:rPr>
  </w:style>
  <w:style w:type="paragraph" w:styleId="Naslov3">
    <w:name w:val="heading 3"/>
    <w:basedOn w:val="Normal"/>
    <w:next w:val="Normal"/>
    <w:link w:val="Naslov3Char"/>
    <w:qFormat/>
    <w:pPr>
      <w:keepNext/>
      <w:outlineLvl w:val="2"/>
    </w:pPr>
    <w:rPr>
      <w:b/>
      <w:bCs/>
      <w:lang w:eastAsia="en-US"/>
    </w:rPr>
  </w:style>
  <w:style w:type="paragraph" w:styleId="Naslov4">
    <w:name w:val="heading 4"/>
    <w:basedOn w:val="Normal"/>
    <w:next w:val="Normal"/>
    <w:qFormat/>
    <w:pPr>
      <w:keepNext/>
      <w:ind w:left="4248" w:firstLine="6"/>
      <w:jc w:val="right"/>
      <w:outlineLvl w:val="3"/>
    </w:pPr>
    <w:rPr>
      <w:rFonts w:ascii="Century" w:hAnsi="Century"/>
      <w:b/>
      <w:bCs/>
      <w:sz w:val="18"/>
    </w:rPr>
  </w:style>
  <w:style w:type="paragraph" w:styleId="Naslov5">
    <w:name w:val="heading 5"/>
    <w:basedOn w:val="Normal"/>
    <w:next w:val="Normal"/>
    <w:qFormat/>
    <w:pPr>
      <w:keepNext/>
      <w:jc w:val="center"/>
      <w:outlineLvl w:val="4"/>
    </w:pPr>
    <w:rPr>
      <w:b/>
      <w:bCs/>
      <w:lang w:eastAsia="en-US"/>
    </w:rPr>
  </w:style>
  <w:style w:type="paragraph" w:styleId="Naslov6">
    <w:name w:val="heading 6"/>
    <w:basedOn w:val="Normal"/>
    <w:next w:val="Normal"/>
    <w:qFormat/>
    <w:pPr>
      <w:keepNext/>
      <w:ind w:right="383"/>
      <w:jc w:val="center"/>
      <w:outlineLvl w:val="5"/>
    </w:pPr>
    <w:rPr>
      <w:b/>
      <w:bCs/>
    </w:rPr>
  </w:style>
  <w:style w:type="paragraph" w:styleId="Naslov7">
    <w:name w:val="heading 7"/>
    <w:basedOn w:val="Normal"/>
    <w:next w:val="Normal"/>
    <w:qFormat/>
    <w:pPr>
      <w:keepNext/>
      <w:ind w:right="-288"/>
      <w:jc w:val="right"/>
      <w:outlineLvl w:val="6"/>
    </w:pPr>
    <w:rPr>
      <w:b/>
      <w:bCs/>
      <w:szCs w:val="20"/>
    </w:rPr>
  </w:style>
  <w:style w:type="paragraph" w:styleId="Naslov8">
    <w:name w:val="heading 8"/>
    <w:basedOn w:val="Normal"/>
    <w:next w:val="Normal"/>
    <w:qFormat/>
    <w:pPr>
      <w:keepNext/>
      <w:ind w:left="4248" w:right="203" w:firstLine="6"/>
      <w:jc w:val="right"/>
      <w:outlineLvl w:val="7"/>
    </w:pPr>
    <w:rPr>
      <w:rFonts w:ascii="Century" w:hAnsi="Century"/>
      <w:b/>
      <w:bCs/>
    </w:rPr>
  </w:style>
  <w:style w:type="paragraph" w:styleId="Naslov9">
    <w:name w:val="heading 9"/>
    <w:basedOn w:val="Normal"/>
    <w:next w:val="Normal"/>
    <w:qFormat/>
    <w:pPr>
      <w:keepNext/>
      <w:jc w:val="center"/>
      <w:outlineLvl w:val="8"/>
    </w:pPr>
    <w:rPr>
      <w:b/>
      <w:bCs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rPr>
      <w:color w:val="0000FF"/>
      <w:u w:val="single"/>
    </w:rPr>
  </w:style>
  <w:style w:type="paragraph" w:styleId="Tijeloteksta3">
    <w:name w:val="Body Text 3"/>
    <w:basedOn w:val="Normal"/>
    <w:semiHidden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paragraph" w:styleId="Tijeloteksta">
    <w:name w:val="Body Text"/>
    <w:aliases w:val=" uvlaka 3,  uvlaka 2,uvlaka 3,uvlaka 2"/>
    <w:basedOn w:val="Normal"/>
    <w:link w:val="TijelotekstaChar"/>
    <w:semiHidden/>
    <w:pPr>
      <w:jc w:val="both"/>
    </w:pPr>
  </w:style>
  <w:style w:type="paragraph" w:styleId="Uvuenotijeloteksta">
    <w:name w:val="Body Text Indent"/>
    <w:basedOn w:val="Normal"/>
    <w:link w:val="UvuenotijelotekstaChar"/>
    <w:semiHidden/>
    <w:pPr>
      <w:ind w:firstLine="708"/>
    </w:pPr>
    <w:rPr>
      <w:szCs w:val="20"/>
    </w:rPr>
  </w:style>
  <w:style w:type="paragraph" w:styleId="Podnoje">
    <w:name w:val="footer"/>
    <w:basedOn w:val="Normal"/>
    <w:link w:val="PodnojeChar"/>
    <w:semiHidden/>
    <w:pPr>
      <w:tabs>
        <w:tab w:val="center" w:pos="4536"/>
        <w:tab w:val="right" w:pos="9072"/>
      </w:tabs>
    </w:pPr>
  </w:style>
  <w:style w:type="paragraph" w:customStyle="1" w:styleId="Sadrajitablice">
    <w:name w:val="Sadržaji tablice"/>
    <w:basedOn w:val="Normal"/>
    <w:pPr>
      <w:widowControl w:val="0"/>
      <w:suppressLineNumbers/>
      <w:suppressAutoHyphens/>
    </w:pPr>
    <w:rPr>
      <w:rFonts w:eastAsia="Arial Unicode MS" w:cs="Arial Unicode MS"/>
      <w:kern w:val="1"/>
      <w:lang w:eastAsia="hi-IN"/>
    </w:rPr>
  </w:style>
  <w:style w:type="paragraph" w:styleId="Tijeloteksta2">
    <w:name w:val="Body Text 2"/>
    <w:basedOn w:val="Normal"/>
    <w:link w:val="Tijeloteksta2Char"/>
    <w:semiHidden/>
    <w:pPr>
      <w:jc w:val="both"/>
    </w:pPr>
  </w:style>
  <w:style w:type="paragraph" w:styleId="Odlomakpopisa">
    <w:name w:val="List Paragraph"/>
    <w:basedOn w:val="Normal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WW-Tijeloteksta">
    <w:name w:val="WW-Tijelo teksta"/>
    <w:basedOn w:val="Normal"/>
    <w:pPr>
      <w:widowControl w:val="0"/>
      <w:suppressAutoHyphens/>
      <w:ind w:left="360"/>
      <w:jc w:val="both"/>
    </w:pPr>
    <w:rPr>
      <w:rFonts w:eastAsia="Arial Unicode MS" w:cs="Arial Unicode MS"/>
      <w:i/>
      <w:iCs/>
      <w:kern w:val="1"/>
      <w:lang w:eastAsia="hi-IN"/>
    </w:rPr>
  </w:style>
  <w:style w:type="character" w:styleId="SlijeenaHiperveza">
    <w:name w:val="FollowedHyperlink"/>
    <w:basedOn w:val="Zadanifontodlomka"/>
    <w:semiHidden/>
    <w:rPr>
      <w:color w:val="800080"/>
      <w:u w:val="single"/>
    </w:rPr>
  </w:style>
  <w:style w:type="paragraph" w:styleId="Standard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jeloteksta-uvlaka2">
    <w:name w:val="Body Text Indent 2"/>
    <w:aliases w:val="  uvlaka 2"/>
    <w:basedOn w:val="Normal"/>
    <w:semiHidden/>
    <w:pPr>
      <w:tabs>
        <w:tab w:val="left" w:pos="360"/>
        <w:tab w:val="left" w:pos="4320"/>
        <w:tab w:val="left" w:pos="5040"/>
        <w:tab w:val="left" w:pos="5760"/>
        <w:tab w:val="left" w:pos="6480"/>
        <w:tab w:val="left" w:pos="7420"/>
      </w:tabs>
      <w:ind w:right="203" w:firstLine="360"/>
      <w:jc w:val="both"/>
    </w:pPr>
  </w:style>
  <w:style w:type="paragraph" w:styleId="Naslov">
    <w:name w:val="Title"/>
    <w:basedOn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color w:val="000000"/>
      <w:sz w:val="32"/>
      <w:szCs w:val="32"/>
    </w:rPr>
  </w:style>
  <w:style w:type="paragraph" w:styleId="Tijeloteksta-uvlaka3">
    <w:name w:val="Body Text Indent 3"/>
    <w:aliases w:val=" uvlaka 3"/>
    <w:basedOn w:val="Normal"/>
    <w:semiHidden/>
    <w:pPr>
      <w:ind w:left="360"/>
      <w:jc w:val="center"/>
    </w:pPr>
    <w:rPr>
      <w:color w:val="000000"/>
      <w:szCs w:val="32"/>
    </w:rPr>
  </w:style>
  <w:style w:type="paragraph" w:customStyle="1" w:styleId="Naslovtablice">
    <w:name w:val="Naslov tablice"/>
    <w:basedOn w:val="Normal"/>
    <w:pPr>
      <w:widowControl w:val="0"/>
      <w:suppressLineNumbers/>
      <w:suppressAutoHyphens/>
      <w:jc w:val="center"/>
    </w:pPr>
    <w:rPr>
      <w:rFonts w:cs="Arial"/>
      <w:b/>
      <w:bCs/>
      <w:kern w:val="1"/>
      <w:lang w:eastAsia="hi-IN"/>
    </w:rPr>
  </w:style>
  <w:style w:type="paragraph" w:styleId="Popis">
    <w:name w:val="List"/>
    <w:basedOn w:val="Tijeloteksta"/>
    <w:semiHidden/>
    <w:pPr>
      <w:widowControl w:val="0"/>
      <w:suppressAutoHyphens/>
      <w:spacing w:after="120"/>
      <w:jc w:val="left"/>
    </w:pPr>
    <w:rPr>
      <w:rFonts w:cs="Arial"/>
      <w:kern w:val="1"/>
      <w:lang w:eastAsia="hi-IN"/>
    </w:rPr>
  </w:style>
  <w:style w:type="character" w:customStyle="1" w:styleId="TijelotekstaChar">
    <w:name w:val="Tijelo teksta Char"/>
    <w:aliases w:val=" uvlaka 3 Char,  uvlaka 2 Char,uvlaka 3 Char,uvlaka 2 Char"/>
    <w:basedOn w:val="Zadanifontodlomka"/>
    <w:link w:val="Tijeloteksta"/>
    <w:semiHidden/>
    <w:rsid w:val="00736FFC"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E0ED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E0ED9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rsid w:val="009B0B70"/>
    <w:rPr>
      <w:b/>
      <w:bCs/>
      <w:sz w:val="24"/>
      <w:szCs w:val="24"/>
    </w:rPr>
  </w:style>
  <w:style w:type="character" w:customStyle="1" w:styleId="Naslov2Char">
    <w:name w:val="Naslov 2 Char"/>
    <w:basedOn w:val="Zadanifontodlomka"/>
    <w:link w:val="Naslov2"/>
    <w:rsid w:val="009B0B70"/>
    <w:rPr>
      <w:rFonts w:ascii="Century" w:eastAsia="Arial Unicode MS" w:hAnsi="Century" w:cs="Arial Unicode MS"/>
      <w:sz w:val="24"/>
      <w:lang w:val="de-DE"/>
    </w:rPr>
  </w:style>
  <w:style w:type="character" w:customStyle="1" w:styleId="Naslov3Char">
    <w:name w:val="Naslov 3 Char"/>
    <w:basedOn w:val="Zadanifontodlomka"/>
    <w:link w:val="Naslov3"/>
    <w:rsid w:val="009B0B70"/>
    <w:rPr>
      <w:b/>
      <w:bCs/>
      <w:sz w:val="24"/>
      <w:szCs w:val="24"/>
      <w:lang w:eastAsia="en-US"/>
    </w:rPr>
  </w:style>
  <w:style w:type="paragraph" w:styleId="Zaglavlje">
    <w:name w:val="header"/>
    <w:basedOn w:val="Normal"/>
    <w:link w:val="ZaglavljeChar"/>
    <w:semiHidden/>
    <w:unhideWhenUsed/>
    <w:rsid w:val="009B0B70"/>
    <w:pPr>
      <w:tabs>
        <w:tab w:val="center" w:pos="4320"/>
        <w:tab w:val="right" w:pos="8640"/>
      </w:tabs>
    </w:pPr>
    <w:rPr>
      <w:szCs w:val="20"/>
      <w:lang w:val="en-US"/>
    </w:rPr>
  </w:style>
  <w:style w:type="character" w:customStyle="1" w:styleId="ZaglavljeChar">
    <w:name w:val="Zaglavlje Char"/>
    <w:basedOn w:val="Zadanifontodlomka"/>
    <w:link w:val="Zaglavlje"/>
    <w:semiHidden/>
    <w:rsid w:val="009B0B70"/>
    <w:rPr>
      <w:sz w:val="24"/>
      <w:lang w:val="en-US"/>
    </w:rPr>
  </w:style>
  <w:style w:type="character" w:customStyle="1" w:styleId="PodnojeChar">
    <w:name w:val="Podnožje Char"/>
    <w:basedOn w:val="Zadanifontodlomka"/>
    <w:link w:val="Podnoje"/>
    <w:semiHidden/>
    <w:rsid w:val="009B0B70"/>
    <w:rPr>
      <w:sz w:val="24"/>
      <w:szCs w:val="24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9B0B70"/>
    <w:rPr>
      <w:sz w:val="24"/>
    </w:rPr>
  </w:style>
  <w:style w:type="character" w:styleId="Naglaeno">
    <w:name w:val="Strong"/>
    <w:basedOn w:val="Zadanifontodlomka"/>
    <w:qFormat/>
    <w:rsid w:val="009B0B70"/>
    <w:rPr>
      <w:b/>
      <w:bCs/>
    </w:rPr>
  </w:style>
  <w:style w:type="character" w:customStyle="1" w:styleId="Tijeloteksta2Char">
    <w:name w:val="Tijelo teksta 2 Char"/>
    <w:basedOn w:val="Zadanifontodlomka"/>
    <w:link w:val="Tijeloteksta2"/>
    <w:semiHidden/>
    <w:rsid w:val="000A1C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</TotalTime>
  <Pages>1</Pages>
  <Words>2247</Words>
  <Characters>12812</Characters>
  <Application>Microsoft Office Word</Application>
  <DocSecurity>0</DocSecurity>
  <Lines>106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105</cp:revision>
  <cp:lastPrinted>2023-03-15T10:17:00Z</cp:lastPrinted>
  <dcterms:created xsi:type="dcterms:W3CDTF">2018-03-05T17:52:00Z</dcterms:created>
  <dcterms:modified xsi:type="dcterms:W3CDTF">2023-03-15T10:19:00Z</dcterms:modified>
</cp:coreProperties>
</file>